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MyriadPro-Bold" w:eastAsiaTheme="minorHAnsi" w:hAnsi="MyriadPro-Bold" w:cs="MyriadPro-Bold"/>
          <w:b/>
          <w:bCs/>
          <w:color w:val="000000"/>
          <w:sz w:val="24"/>
          <w:szCs w:val="25"/>
          <w:lang w:val="en-US"/>
        </w:rPr>
        <w:id w:val="-535196062"/>
        <w:docPartObj>
          <w:docPartGallery w:val="Cover Pages"/>
          <w:docPartUnique/>
        </w:docPartObj>
      </w:sdtPr>
      <w:sdtEndPr>
        <w:rPr>
          <w:rFonts w:asciiTheme="majorHAnsi" w:hAnsiTheme="majorHAnsi" w:cstheme="minorBidi"/>
          <w:bCs w:val="0"/>
          <w:color w:val="auto"/>
          <w:sz w:val="22"/>
          <w:szCs w:val="22"/>
        </w:rPr>
      </w:sdtEndPr>
      <w:sdtContent>
        <w:p w:rsidR="00FB6D6E" w:rsidRPr="001232D2" w:rsidRDefault="00FB6D6E" w:rsidP="001232D2">
          <w:pPr>
            <w:pStyle w:val="-SPACING-ALLPARAGRAPHS"/>
          </w:pPr>
        </w:p>
        <w:p w:rsidR="00FB6D6E" w:rsidRPr="000420A3" w:rsidRDefault="00FB6D6E" w:rsidP="00FB6D6E">
          <w:pPr>
            <w:pStyle w:val="-SPACING-ALLPARAGRAPHS"/>
          </w:pPr>
        </w:p>
        <w:p w:rsidR="00FB6D6E" w:rsidRPr="000420A3" w:rsidRDefault="00FB6D6E" w:rsidP="00FB6D6E">
          <w:pPr>
            <w:pStyle w:val="-SPACING-ALLPARAGRAPHS"/>
          </w:pPr>
        </w:p>
        <w:p w:rsidR="00FB6D6E" w:rsidRPr="000420A3" w:rsidRDefault="00FB6D6E" w:rsidP="00FB6D6E">
          <w:pPr>
            <w:pStyle w:val="-SPACING-ALLPARAGRAPHS"/>
          </w:pPr>
        </w:p>
        <w:p w:rsidR="00FB6D6E" w:rsidRDefault="00FB6D6E" w:rsidP="00FB6D6E">
          <w:pPr>
            <w:pStyle w:val="-SPACING-ALLPARAGRAPHS"/>
          </w:pPr>
        </w:p>
        <w:p w:rsidR="00FB6D6E" w:rsidRPr="000420A3" w:rsidRDefault="00FB6D6E" w:rsidP="00FB6D6E">
          <w:pPr>
            <w:pStyle w:val="-SPACING-ALLPARAGRAPHS"/>
          </w:pPr>
        </w:p>
        <w:p w:rsidR="000049EE" w:rsidRPr="00093DE2" w:rsidRDefault="000049EE" w:rsidP="00B95D02">
          <w:pPr>
            <w:pStyle w:val="reference"/>
          </w:pPr>
          <w:r w:rsidRPr="00093DE2">
            <w:t xml:space="preserve">In case of reply, the </w:t>
          </w:r>
        </w:p>
        <w:p w:rsidR="000049EE" w:rsidRPr="00093DE2" w:rsidRDefault="000049EE" w:rsidP="00B95D02">
          <w:pPr>
            <w:pStyle w:val="reference"/>
          </w:pPr>
          <w:r w:rsidRPr="00093DE2">
            <w:t>number and date of this</w:t>
          </w:r>
        </w:p>
        <w:p w:rsidR="000049EE" w:rsidRPr="00093DE2" w:rsidRDefault="000049EE" w:rsidP="00B95D02">
          <w:pPr>
            <w:pStyle w:val="REFERENCEUNDERLINED"/>
          </w:pPr>
          <w:r w:rsidRPr="00093DE2">
            <w:t>letter should be quoted</w:t>
          </w:r>
        </w:p>
        <w:p w:rsidR="000049EE" w:rsidRPr="00093DE2" w:rsidRDefault="000049EE" w:rsidP="001232D2">
          <w:pPr>
            <w:pStyle w:val="-SPACING-ALLPARAGRAPHS"/>
          </w:pPr>
        </w:p>
        <w:p w:rsidR="000049EE" w:rsidRPr="00093DE2" w:rsidRDefault="000049EE" w:rsidP="00B95D02">
          <w:pPr>
            <w:pStyle w:val="reference"/>
          </w:pPr>
          <w:r w:rsidRPr="00093DE2">
            <w:t xml:space="preserve">Our Ref: </w:t>
          </w:r>
          <w:r w:rsidR="00E40A3F" w:rsidRPr="00E40A3F">
            <w:rPr>
              <w:rFonts w:cstheme="minorHAnsi"/>
              <w:bCs/>
            </w:rPr>
            <w:t>EU/GESP/0</w:t>
          </w:r>
          <w:r w:rsidR="00DB1FF6">
            <w:rPr>
              <w:rFonts w:cstheme="minorHAnsi"/>
              <w:bCs/>
            </w:rPr>
            <w:t>4</w:t>
          </w:r>
          <w:r w:rsidR="00E40A3F" w:rsidRPr="00E40A3F">
            <w:rPr>
              <w:rFonts w:cstheme="minorHAnsi"/>
              <w:bCs/>
            </w:rPr>
            <w:t>.1</w:t>
          </w:r>
          <w:r w:rsidR="00E40A3F">
            <w:rPr>
              <w:rFonts w:cstheme="minorHAnsi"/>
              <w:bCs/>
            </w:rPr>
            <w:t>9</w:t>
          </w:r>
        </w:p>
        <w:p w:rsidR="000049EE" w:rsidRPr="00093DE2" w:rsidRDefault="000049EE" w:rsidP="00B95D02">
          <w:pPr>
            <w:pStyle w:val="reference"/>
          </w:pPr>
          <w:r w:rsidRPr="00093DE2">
            <w:t>Your Ref:</w:t>
          </w:r>
        </w:p>
        <w:p w:rsidR="000049EE" w:rsidRPr="00093DE2" w:rsidRDefault="000049EE" w:rsidP="00B95D02">
          <w:pPr>
            <w:pStyle w:val="reference"/>
          </w:pPr>
          <w:r w:rsidRPr="00093DE2">
            <w:t xml:space="preserve">Tel No: </w:t>
          </w:r>
        </w:p>
        <w:p w:rsidR="000049EE" w:rsidRPr="00093DE2" w:rsidRDefault="00692CDF" w:rsidP="00692CDF">
          <w:pPr>
            <w:pStyle w:val="Date1"/>
            <w:tabs>
              <w:tab w:val="center" w:pos="4819"/>
              <w:tab w:val="right" w:pos="9639"/>
            </w:tabs>
            <w:jc w:val="left"/>
          </w:pPr>
          <w:r>
            <w:tab/>
          </w:r>
          <w:r>
            <w:tab/>
          </w:r>
          <w:r w:rsidR="00462491">
            <w:t>……..</w:t>
          </w:r>
          <w:r w:rsidR="0045522A">
            <w:t>May</w:t>
          </w:r>
          <w:r w:rsidR="00E40A3F">
            <w:t>, 2019</w:t>
          </w:r>
        </w:p>
        <w:p w:rsidR="000049EE" w:rsidRPr="00093DE2" w:rsidRDefault="000049EE" w:rsidP="001232D2">
          <w:pPr>
            <w:pStyle w:val="-SPACING-ALLPARAGRAPHS"/>
          </w:pPr>
        </w:p>
        <w:p w:rsidR="00E40A3F" w:rsidRPr="00172B2B" w:rsidRDefault="00E40A3F" w:rsidP="00E40A3F">
          <w:pPr>
            <w:rPr>
              <w:sz w:val="24"/>
              <w:szCs w:val="24"/>
            </w:rPr>
          </w:pPr>
          <w:r w:rsidRPr="00172B2B">
            <w:rPr>
              <w:sz w:val="24"/>
              <w:szCs w:val="24"/>
            </w:rPr>
            <w:t xml:space="preserve">Dear </w:t>
          </w:r>
          <w:r w:rsidR="009E1798">
            <w:rPr>
              <w:sz w:val="24"/>
              <w:szCs w:val="24"/>
            </w:rPr>
            <w:t>Sir, Madam,</w:t>
          </w:r>
        </w:p>
        <w:p w:rsidR="00E40A3F" w:rsidRDefault="00E40A3F" w:rsidP="00E40A3F">
          <w:pPr>
            <w:rPr>
              <w:b/>
            </w:rPr>
          </w:pPr>
        </w:p>
        <w:p w:rsidR="00E40A3F" w:rsidRPr="00172B2B" w:rsidRDefault="00E40A3F" w:rsidP="00172B2B">
          <w:pPr>
            <w:spacing w:before="0"/>
            <w:contextualSpacing/>
            <w:rPr>
              <w:b/>
              <w:sz w:val="24"/>
              <w:szCs w:val="24"/>
            </w:rPr>
          </w:pPr>
          <w:r w:rsidRPr="00172B2B">
            <w:rPr>
              <w:b/>
              <w:sz w:val="24"/>
              <w:szCs w:val="24"/>
            </w:rPr>
            <w:t xml:space="preserve">SUBJECT: INVITATION TO TENDER FOR </w:t>
          </w:r>
          <w:r w:rsidRPr="00172B2B">
            <w:rPr>
              <w:rStyle w:val="FootnoteReference"/>
              <w:sz w:val="24"/>
              <w:szCs w:val="24"/>
            </w:rPr>
            <w:t xml:space="preserve"> </w:t>
          </w:r>
          <w:r w:rsidR="00462491" w:rsidRPr="00172B2B">
            <w:rPr>
              <w:rStyle w:val="Strong"/>
              <w:sz w:val="24"/>
              <w:szCs w:val="24"/>
              <w:lang w:val="en-GB"/>
            </w:rPr>
            <w:t xml:space="preserve">REFURBISHMENT OF PUBLIC EMPLOYMENT CENTRES (PECS) AND SELECTED OFFICES UNDER THE </w:t>
          </w:r>
          <w:r w:rsidR="00DB1FF6" w:rsidRPr="00172B2B">
            <w:rPr>
              <w:rStyle w:val="Strong"/>
              <w:sz w:val="24"/>
              <w:szCs w:val="24"/>
              <w:lang w:val="en-GB"/>
            </w:rPr>
            <w:t>GHANA EMPLOYMENT AND SOCIAL PROTECTION (</w:t>
          </w:r>
          <w:r w:rsidR="00462491" w:rsidRPr="00172B2B">
            <w:rPr>
              <w:rStyle w:val="Strong"/>
              <w:sz w:val="24"/>
              <w:szCs w:val="24"/>
              <w:lang w:val="en-GB"/>
            </w:rPr>
            <w:t>GESP</w:t>
          </w:r>
          <w:r w:rsidR="00DB1FF6" w:rsidRPr="00172B2B">
            <w:rPr>
              <w:rStyle w:val="Strong"/>
              <w:sz w:val="24"/>
              <w:szCs w:val="24"/>
              <w:lang w:val="en-GB"/>
            </w:rPr>
            <w:t>)</w:t>
          </w:r>
          <w:r w:rsidR="00462491" w:rsidRPr="00172B2B">
            <w:rPr>
              <w:rStyle w:val="Strong"/>
              <w:sz w:val="24"/>
              <w:szCs w:val="24"/>
              <w:lang w:val="en-GB"/>
            </w:rPr>
            <w:t xml:space="preserve"> PROGRAMME</w:t>
          </w:r>
        </w:p>
        <w:p w:rsidR="000049EE" w:rsidRPr="00172B2B" w:rsidRDefault="000049EE" w:rsidP="00172B2B">
          <w:pPr>
            <w:pStyle w:val="HEADING"/>
            <w:contextualSpacing/>
            <w:rPr>
              <w:sz w:val="24"/>
              <w:szCs w:val="24"/>
            </w:rPr>
          </w:pPr>
        </w:p>
        <w:p w:rsidR="00E167FC" w:rsidRPr="00F73B08" w:rsidRDefault="00E167FC" w:rsidP="00E167FC">
          <w:pPr>
            <w:jc w:val="both"/>
            <w:rPr>
              <w:rFonts w:asciiTheme="minorHAnsi" w:hAnsiTheme="minorHAnsi" w:cstheme="minorHAnsi"/>
              <w:sz w:val="24"/>
              <w:szCs w:val="24"/>
            </w:rPr>
          </w:pPr>
          <w:r w:rsidRPr="00F73B08">
            <w:rPr>
              <w:rFonts w:asciiTheme="minorHAnsi" w:hAnsiTheme="minorHAnsi" w:cstheme="minorHAnsi"/>
              <w:sz w:val="24"/>
              <w:szCs w:val="24"/>
            </w:rPr>
            <w:t>Further to your enquiry regarding the publication of the above-mentioned invitation to tender, please find enclosed the following documents, which constitute the tender dossier:</w:t>
          </w:r>
        </w:p>
        <w:p w:rsidR="00E167FC" w:rsidRPr="00F73B08" w:rsidRDefault="00E167FC" w:rsidP="00E167FC">
          <w:pPr>
            <w:rPr>
              <w:rFonts w:asciiTheme="minorHAnsi" w:hAnsiTheme="minorHAnsi" w:cstheme="minorHAnsi"/>
              <w:b/>
              <w:sz w:val="24"/>
              <w:szCs w:val="24"/>
            </w:rPr>
          </w:pPr>
          <w:r w:rsidRPr="00F73B08">
            <w:rPr>
              <w:rFonts w:asciiTheme="minorHAnsi" w:hAnsiTheme="minorHAnsi" w:cstheme="minorHAnsi"/>
              <w:b/>
              <w:sz w:val="24"/>
              <w:szCs w:val="24"/>
            </w:rPr>
            <w:t>VOLUME 1</w:t>
          </w:r>
        </w:p>
        <w:p w:rsidR="00E167FC" w:rsidRPr="00F73B08" w:rsidRDefault="00E167FC" w:rsidP="000A743D">
          <w:pPr>
            <w:tabs>
              <w:tab w:val="left" w:pos="1701"/>
            </w:tabs>
            <w:spacing w:before="60"/>
            <w:ind w:left="142"/>
            <w:rPr>
              <w:rFonts w:asciiTheme="minorHAnsi" w:hAnsiTheme="minorHAnsi" w:cstheme="minorHAnsi"/>
              <w:sz w:val="24"/>
              <w:szCs w:val="24"/>
            </w:rPr>
          </w:pPr>
          <w:r w:rsidRPr="00F73B08">
            <w:rPr>
              <w:rFonts w:asciiTheme="minorHAnsi" w:hAnsiTheme="minorHAnsi" w:cstheme="minorHAnsi"/>
              <w:sz w:val="24"/>
              <w:szCs w:val="24"/>
            </w:rPr>
            <w:t>SECTION 1:</w:t>
          </w:r>
          <w:r w:rsidRPr="00F73B08">
            <w:rPr>
              <w:rFonts w:asciiTheme="minorHAnsi" w:hAnsiTheme="minorHAnsi" w:cstheme="minorHAnsi"/>
              <w:sz w:val="24"/>
              <w:szCs w:val="24"/>
            </w:rPr>
            <w:tab/>
            <w:t>INSTRUCTIONS TO TENDERERS</w:t>
          </w:r>
        </w:p>
        <w:p w:rsidR="00E167FC" w:rsidRPr="00F73B08" w:rsidRDefault="00E167FC" w:rsidP="000A743D">
          <w:pPr>
            <w:tabs>
              <w:tab w:val="left" w:pos="1701"/>
            </w:tabs>
            <w:spacing w:before="60"/>
            <w:ind w:left="142"/>
            <w:rPr>
              <w:rFonts w:asciiTheme="minorHAnsi" w:hAnsiTheme="minorHAnsi" w:cstheme="minorHAnsi"/>
              <w:sz w:val="24"/>
              <w:szCs w:val="24"/>
            </w:rPr>
          </w:pPr>
          <w:r w:rsidRPr="00F73B08">
            <w:rPr>
              <w:rFonts w:asciiTheme="minorHAnsi" w:hAnsiTheme="minorHAnsi" w:cstheme="minorHAnsi"/>
              <w:sz w:val="24"/>
              <w:szCs w:val="24"/>
            </w:rPr>
            <w:t>SECTION 2:</w:t>
          </w:r>
          <w:r w:rsidRPr="00F73B08">
            <w:rPr>
              <w:rFonts w:asciiTheme="minorHAnsi" w:hAnsiTheme="minorHAnsi" w:cstheme="minorHAnsi"/>
              <w:sz w:val="24"/>
              <w:szCs w:val="24"/>
            </w:rPr>
            <w:tab/>
            <w:t>TENDER FORM</w:t>
          </w:r>
        </w:p>
        <w:p w:rsidR="00E167FC" w:rsidRPr="00F73B08" w:rsidRDefault="000A743D" w:rsidP="000A743D">
          <w:pPr>
            <w:tabs>
              <w:tab w:val="left" w:pos="1701"/>
            </w:tabs>
            <w:spacing w:before="60"/>
            <w:ind w:left="1701" w:hanging="1559"/>
            <w:rPr>
              <w:rFonts w:asciiTheme="minorHAnsi" w:hAnsiTheme="minorHAnsi" w:cstheme="minorHAnsi"/>
              <w:sz w:val="24"/>
              <w:szCs w:val="24"/>
            </w:rPr>
          </w:pPr>
          <w:r>
            <w:rPr>
              <w:rFonts w:asciiTheme="minorHAnsi" w:hAnsiTheme="minorHAnsi" w:cstheme="minorHAnsi"/>
              <w:sz w:val="24"/>
              <w:szCs w:val="24"/>
            </w:rPr>
            <w:tab/>
          </w:r>
          <w:r w:rsidR="00E167FC" w:rsidRPr="00F73B08">
            <w:rPr>
              <w:rFonts w:asciiTheme="minorHAnsi" w:hAnsiTheme="minorHAnsi" w:cstheme="minorHAnsi"/>
              <w:sz w:val="24"/>
              <w:szCs w:val="24"/>
            </w:rPr>
            <w:t xml:space="preserve">Annex 1 - Declaration of </w:t>
          </w:r>
          <w:proofErr w:type="spellStart"/>
          <w:r w:rsidR="00E167FC" w:rsidRPr="00F73B08">
            <w:rPr>
              <w:rFonts w:asciiTheme="minorHAnsi" w:hAnsiTheme="minorHAnsi" w:cstheme="minorHAnsi"/>
              <w:sz w:val="24"/>
              <w:szCs w:val="24"/>
            </w:rPr>
            <w:t>honour</w:t>
          </w:r>
          <w:proofErr w:type="spellEnd"/>
          <w:r w:rsidR="00E167FC" w:rsidRPr="00F73B08">
            <w:rPr>
              <w:rFonts w:asciiTheme="minorHAnsi" w:hAnsiTheme="minorHAnsi" w:cstheme="minorHAnsi"/>
              <w:sz w:val="24"/>
              <w:szCs w:val="24"/>
            </w:rPr>
            <w:t xml:space="preserve"> on exclusion and selection criteria</w:t>
          </w:r>
          <w:r>
            <w:rPr>
              <w:rFonts w:asciiTheme="minorHAnsi" w:hAnsiTheme="minorHAnsi" w:cstheme="minorHAnsi"/>
              <w:sz w:val="24"/>
              <w:szCs w:val="24"/>
            </w:rPr>
            <w:t>…</w:t>
          </w:r>
          <w:r w:rsidRPr="00F73B08">
            <w:rPr>
              <w:rFonts w:asciiTheme="minorHAnsi" w:hAnsiTheme="minorHAnsi" w:cstheme="minorHAnsi"/>
              <w:sz w:val="24"/>
              <w:szCs w:val="24"/>
            </w:rPr>
            <w:t xml:space="preserve">Form </w:t>
          </w:r>
          <w:r>
            <w:rPr>
              <w:rFonts w:asciiTheme="minorHAnsi" w:hAnsiTheme="minorHAnsi" w:cstheme="minorHAnsi"/>
              <w:sz w:val="24"/>
              <w:szCs w:val="24"/>
            </w:rPr>
            <w:t>a.14</w:t>
          </w:r>
        </w:p>
        <w:p w:rsidR="00E167FC" w:rsidRPr="00394973" w:rsidRDefault="00E167FC" w:rsidP="000A743D">
          <w:pPr>
            <w:tabs>
              <w:tab w:val="left" w:pos="1418"/>
              <w:tab w:val="left" w:pos="1701"/>
            </w:tabs>
            <w:spacing w:before="60"/>
            <w:ind w:left="142"/>
            <w:rPr>
              <w:rFonts w:asciiTheme="minorHAnsi" w:hAnsiTheme="minorHAnsi" w:cstheme="minorHAnsi"/>
              <w:sz w:val="24"/>
              <w:szCs w:val="24"/>
              <w:lang w:val="en-GB"/>
            </w:rPr>
          </w:pPr>
          <w:r w:rsidRPr="00394973">
            <w:rPr>
              <w:rFonts w:asciiTheme="minorHAnsi" w:hAnsiTheme="minorHAnsi" w:cstheme="minorHAnsi"/>
              <w:sz w:val="24"/>
              <w:szCs w:val="24"/>
              <w:lang w:val="en-GB"/>
            </w:rPr>
            <w:t>SECTION 3:</w:t>
          </w:r>
          <w:r w:rsidRPr="00394973">
            <w:rPr>
              <w:rFonts w:asciiTheme="minorHAnsi" w:hAnsiTheme="minorHAnsi" w:cstheme="minorHAnsi"/>
              <w:sz w:val="24"/>
              <w:szCs w:val="24"/>
              <w:lang w:val="en-GB"/>
            </w:rPr>
            <w:tab/>
            <w:t>TENDER GUARANTEE FORM</w:t>
          </w:r>
          <w:r w:rsidR="005B764E" w:rsidRPr="00394973">
            <w:rPr>
              <w:rFonts w:asciiTheme="minorHAnsi" w:hAnsiTheme="minorHAnsi" w:cstheme="minorHAnsi"/>
              <w:sz w:val="24"/>
              <w:szCs w:val="24"/>
              <w:lang w:val="en-GB"/>
            </w:rPr>
            <w:t xml:space="preserve"> (</w:t>
          </w:r>
          <w:r w:rsidR="005B764E" w:rsidRPr="00394973">
            <w:rPr>
              <w:rFonts w:asciiTheme="minorHAnsi" w:hAnsiTheme="minorHAnsi" w:cstheme="minorHAnsi"/>
              <w:i/>
              <w:sz w:val="24"/>
              <w:szCs w:val="24"/>
              <w:lang w:val="en-GB"/>
            </w:rPr>
            <w:t>N</w:t>
          </w:r>
          <w:r w:rsidR="00394973" w:rsidRPr="00394973">
            <w:rPr>
              <w:rFonts w:asciiTheme="minorHAnsi" w:hAnsiTheme="minorHAnsi" w:cstheme="minorHAnsi"/>
              <w:i/>
              <w:sz w:val="24"/>
              <w:szCs w:val="24"/>
              <w:lang w:val="en-GB"/>
            </w:rPr>
            <w:t>ot applicable</w:t>
          </w:r>
          <w:r w:rsidR="005B764E" w:rsidRPr="00394973">
            <w:rPr>
              <w:rFonts w:asciiTheme="minorHAnsi" w:hAnsiTheme="minorHAnsi" w:cstheme="minorHAnsi"/>
              <w:sz w:val="24"/>
              <w:szCs w:val="24"/>
              <w:lang w:val="en-GB"/>
            </w:rPr>
            <w:t>)</w:t>
          </w:r>
        </w:p>
        <w:p w:rsidR="00E167FC" w:rsidRPr="00394973" w:rsidRDefault="00E167FC" w:rsidP="000A743D">
          <w:pPr>
            <w:tabs>
              <w:tab w:val="left" w:pos="1418"/>
              <w:tab w:val="left" w:pos="1701"/>
            </w:tabs>
            <w:spacing w:before="60"/>
            <w:ind w:left="142"/>
            <w:rPr>
              <w:rFonts w:asciiTheme="minorHAnsi" w:hAnsiTheme="minorHAnsi" w:cstheme="minorHAnsi"/>
              <w:sz w:val="24"/>
              <w:szCs w:val="24"/>
              <w:lang w:val="en-GB"/>
            </w:rPr>
          </w:pPr>
          <w:r w:rsidRPr="00394973">
            <w:rPr>
              <w:rFonts w:asciiTheme="minorHAnsi" w:hAnsiTheme="minorHAnsi" w:cstheme="minorHAnsi"/>
              <w:sz w:val="24"/>
              <w:szCs w:val="24"/>
              <w:lang w:val="en-GB"/>
            </w:rPr>
            <w:t>SECTION 4:</w:t>
          </w:r>
          <w:r w:rsidRPr="00394973">
            <w:rPr>
              <w:rFonts w:asciiTheme="minorHAnsi" w:hAnsiTheme="minorHAnsi" w:cstheme="minorHAnsi"/>
              <w:sz w:val="24"/>
              <w:szCs w:val="24"/>
              <w:lang w:val="en-GB"/>
            </w:rPr>
            <w:tab/>
            <w:t>QUESTIONNAIRE</w:t>
          </w:r>
        </w:p>
        <w:p w:rsidR="00E167FC" w:rsidRPr="00F73B08" w:rsidRDefault="00E167FC" w:rsidP="000A743D">
          <w:pPr>
            <w:tabs>
              <w:tab w:val="right" w:leader="dot" w:pos="7513"/>
            </w:tabs>
            <w:ind w:left="1701"/>
            <w:rPr>
              <w:rFonts w:asciiTheme="minorHAnsi" w:hAnsiTheme="minorHAnsi" w:cstheme="minorHAnsi"/>
              <w:sz w:val="24"/>
              <w:szCs w:val="24"/>
            </w:rPr>
          </w:pPr>
          <w:r w:rsidRPr="00F73B08">
            <w:rPr>
              <w:rFonts w:asciiTheme="minorHAnsi" w:hAnsiTheme="minorHAnsi" w:cstheme="minorHAnsi"/>
              <w:sz w:val="24"/>
              <w:szCs w:val="24"/>
            </w:rPr>
            <w:t>Additional notice to tenderers</w:t>
          </w:r>
          <w:r w:rsidR="00394973">
            <w:rPr>
              <w:rFonts w:asciiTheme="minorHAnsi" w:hAnsiTheme="minorHAnsi" w:cstheme="minorHAnsi"/>
              <w:sz w:val="24"/>
              <w:szCs w:val="24"/>
            </w:rPr>
            <w:t>:</w:t>
          </w:r>
        </w:p>
        <w:p w:rsidR="00E167FC" w:rsidRPr="00F73B08" w:rsidRDefault="00E167FC" w:rsidP="00D413BC">
          <w:pPr>
            <w:tabs>
              <w:tab w:val="right" w:leader="dot" w:pos="7513"/>
              <w:tab w:val="left" w:pos="9356"/>
            </w:tabs>
            <w:spacing w:before="120" w:after="0" w:line="240" w:lineRule="auto"/>
            <w:ind w:left="1701"/>
            <w:rPr>
              <w:rFonts w:asciiTheme="minorHAnsi" w:hAnsiTheme="minorHAnsi" w:cstheme="minorHAnsi"/>
              <w:sz w:val="24"/>
              <w:szCs w:val="24"/>
            </w:rPr>
          </w:pPr>
          <w:r w:rsidRPr="00F73B08">
            <w:rPr>
              <w:rFonts w:asciiTheme="minorHAnsi" w:hAnsiTheme="minorHAnsi" w:cstheme="minorHAnsi"/>
              <w:sz w:val="24"/>
              <w:szCs w:val="24"/>
            </w:rPr>
            <w:t>General information about the tenderer</w:t>
          </w:r>
          <w:r w:rsidRPr="00F73B08">
            <w:rPr>
              <w:rFonts w:asciiTheme="minorHAnsi" w:hAnsiTheme="minorHAnsi" w:cstheme="minorHAnsi"/>
              <w:sz w:val="24"/>
              <w:szCs w:val="24"/>
            </w:rPr>
            <w:tab/>
            <w:t>Form 4.1</w:t>
          </w:r>
        </w:p>
        <w:p w:rsidR="00E167FC" w:rsidRPr="00F73B08" w:rsidRDefault="00E167FC" w:rsidP="00D413BC">
          <w:pPr>
            <w:tabs>
              <w:tab w:val="right" w:leader="dot" w:pos="7513"/>
              <w:tab w:val="left" w:pos="9356"/>
            </w:tabs>
            <w:spacing w:before="120" w:after="0" w:line="240" w:lineRule="auto"/>
            <w:ind w:left="1701"/>
            <w:rPr>
              <w:rFonts w:asciiTheme="minorHAnsi" w:hAnsiTheme="minorHAnsi" w:cstheme="minorHAnsi"/>
              <w:sz w:val="24"/>
              <w:szCs w:val="24"/>
            </w:rPr>
          </w:pPr>
          <w:r w:rsidRPr="00F73B08">
            <w:rPr>
              <w:rFonts w:asciiTheme="minorHAnsi" w:hAnsiTheme="minorHAnsi" w:cstheme="minorHAnsi"/>
              <w:sz w:val="24"/>
              <w:szCs w:val="24"/>
            </w:rPr>
            <w:t>Organisation chart</w:t>
          </w:r>
          <w:r w:rsidRPr="00F73B08">
            <w:rPr>
              <w:rFonts w:asciiTheme="minorHAnsi" w:hAnsiTheme="minorHAnsi" w:cstheme="minorHAnsi"/>
              <w:sz w:val="24"/>
              <w:szCs w:val="24"/>
            </w:rPr>
            <w:tab/>
            <w:t>Form 4.2</w:t>
          </w:r>
        </w:p>
        <w:p w:rsidR="00E167FC" w:rsidRPr="00F73B08" w:rsidRDefault="00E167FC" w:rsidP="00D413BC">
          <w:pPr>
            <w:tabs>
              <w:tab w:val="right" w:leader="dot" w:pos="7513"/>
              <w:tab w:val="left" w:pos="9356"/>
            </w:tabs>
            <w:spacing w:before="120" w:after="0" w:line="240" w:lineRule="auto"/>
            <w:ind w:left="1701"/>
            <w:rPr>
              <w:rFonts w:asciiTheme="minorHAnsi" w:hAnsiTheme="minorHAnsi" w:cstheme="minorHAnsi"/>
              <w:sz w:val="24"/>
              <w:szCs w:val="24"/>
            </w:rPr>
          </w:pPr>
          <w:r w:rsidRPr="00F73B08">
            <w:rPr>
              <w:rFonts w:asciiTheme="minorHAnsi" w:hAnsiTheme="minorHAnsi" w:cstheme="minorHAnsi"/>
              <w:sz w:val="24"/>
              <w:szCs w:val="24"/>
            </w:rPr>
            <w:t>Power of attorney</w:t>
          </w:r>
          <w:r w:rsidRPr="00F73B08">
            <w:rPr>
              <w:rFonts w:asciiTheme="minorHAnsi" w:hAnsiTheme="minorHAnsi" w:cstheme="minorHAnsi"/>
              <w:sz w:val="24"/>
              <w:szCs w:val="24"/>
            </w:rPr>
            <w:tab/>
            <w:t>Form 4.3</w:t>
          </w:r>
        </w:p>
        <w:p w:rsidR="00E167FC" w:rsidRPr="00F73B08" w:rsidRDefault="00E167FC" w:rsidP="00D413BC">
          <w:pPr>
            <w:tabs>
              <w:tab w:val="right" w:leader="dot" w:pos="7513"/>
              <w:tab w:val="left" w:pos="9356"/>
            </w:tabs>
            <w:spacing w:before="120" w:after="0" w:line="240" w:lineRule="auto"/>
            <w:ind w:left="1701"/>
            <w:rPr>
              <w:rFonts w:asciiTheme="minorHAnsi" w:hAnsiTheme="minorHAnsi" w:cstheme="minorHAnsi"/>
              <w:sz w:val="24"/>
              <w:szCs w:val="24"/>
            </w:rPr>
          </w:pPr>
          <w:r w:rsidRPr="00F73B08">
            <w:rPr>
              <w:rFonts w:asciiTheme="minorHAnsi" w:hAnsiTheme="minorHAnsi" w:cstheme="minorHAnsi"/>
              <w:sz w:val="24"/>
              <w:szCs w:val="24"/>
            </w:rPr>
            <w:t>Financial statement</w:t>
          </w:r>
          <w:r w:rsidRPr="00F73B08">
            <w:rPr>
              <w:rFonts w:asciiTheme="minorHAnsi" w:hAnsiTheme="minorHAnsi" w:cstheme="minorHAnsi"/>
              <w:sz w:val="24"/>
              <w:szCs w:val="24"/>
            </w:rPr>
            <w:tab/>
            <w:t>Form 4.4</w:t>
          </w:r>
        </w:p>
        <w:p w:rsidR="00E167FC" w:rsidRDefault="00E167FC" w:rsidP="000A743D">
          <w:pPr>
            <w:tabs>
              <w:tab w:val="right" w:leader="dot" w:pos="7513"/>
              <w:tab w:val="left" w:pos="9356"/>
            </w:tabs>
            <w:ind w:left="1701"/>
            <w:rPr>
              <w:rFonts w:asciiTheme="minorHAnsi" w:hAnsiTheme="minorHAnsi" w:cstheme="minorHAnsi"/>
              <w:sz w:val="24"/>
              <w:szCs w:val="24"/>
            </w:rPr>
          </w:pPr>
          <w:r w:rsidRPr="00F73B08">
            <w:rPr>
              <w:rFonts w:asciiTheme="minorHAnsi" w:hAnsiTheme="minorHAnsi" w:cstheme="minorHAnsi"/>
              <w:sz w:val="24"/>
              <w:szCs w:val="24"/>
            </w:rPr>
            <w:t>Financial identification form</w:t>
          </w:r>
          <w:r w:rsidRPr="00F73B08">
            <w:rPr>
              <w:rFonts w:asciiTheme="minorHAnsi" w:hAnsiTheme="minorHAnsi" w:cstheme="minorHAnsi"/>
              <w:sz w:val="24"/>
              <w:szCs w:val="24"/>
            </w:rPr>
            <w:tab/>
            <w:t>Form 4.5 a)</w:t>
          </w:r>
        </w:p>
        <w:p w:rsidR="00394973" w:rsidRPr="00F73B08" w:rsidRDefault="00394973" w:rsidP="000A743D">
          <w:pPr>
            <w:tabs>
              <w:tab w:val="right" w:leader="dot" w:pos="7513"/>
              <w:tab w:val="left" w:pos="9356"/>
            </w:tabs>
            <w:ind w:left="1701"/>
            <w:rPr>
              <w:rFonts w:asciiTheme="minorHAnsi" w:hAnsiTheme="minorHAnsi" w:cstheme="minorHAnsi"/>
              <w:sz w:val="24"/>
              <w:szCs w:val="24"/>
            </w:rPr>
          </w:pPr>
          <w:r>
            <w:rPr>
              <w:rFonts w:asciiTheme="minorHAnsi" w:hAnsiTheme="minorHAnsi" w:cstheme="minorHAnsi"/>
              <w:sz w:val="24"/>
              <w:szCs w:val="24"/>
            </w:rPr>
            <w:t>Legal Entity Forms</w:t>
          </w:r>
          <w:r w:rsidRPr="00394973">
            <w:rPr>
              <w:rFonts w:asciiTheme="minorHAnsi" w:hAnsiTheme="minorHAnsi" w:cstheme="minorHAnsi"/>
              <w:sz w:val="24"/>
              <w:szCs w:val="24"/>
            </w:rPr>
            <w:t xml:space="preserve"> </w:t>
          </w:r>
          <w:r w:rsidRPr="00F73B08">
            <w:rPr>
              <w:rFonts w:asciiTheme="minorHAnsi" w:hAnsiTheme="minorHAnsi" w:cstheme="minorHAnsi"/>
              <w:sz w:val="24"/>
              <w:szCs w:val="24"/>
            </w:rPr>
            <w:tab/>
            <w:t>Form 4.5 b)</w:t>
          </w:r>
        </w:p>
        <w:p w:rsidR="00E167FC" w:rsidRPr="00F73B08" w:rsidRDefault="00E167FC" w:rsidP="000A743D">
          <w:pPr>
            <w:tabs>
              <w:tab w:val="right" w:leader="dot" w:pos="7513"/>
              <w:tab w:val="left" w:pos="9356"/>
            </w:tabs>
            <w:ind w:left="1701"/>
            <w:rPr>
              <w:rFonts w:asciiTheme="minorHAnsi" w:hAnsiTheme="minorHAnsi" w:cstheme="minorHAnsi"/>
              <w:sz w:val="24"/>
              <w:szCs w:val="24"/>
            </w:rPr>
          </w:pPr>
          <w:r w:rsidRPr="00F73B08">
            <w:rPr>
              <w:rFonts w:asciiTheme="minorHAnsi" w:hAnsiTheme="minorHAnsi" w:cstheme="minorHAnsi"/>
              <w:sz w:val="24"/>
              <w:szCs w:val="24"/>
            </w:rPr>
            <w:lastRenderedPageBreak/>
            <w:t>Technical qualifications:</w:t>
          </w:r>
        </w:p>
        <w:p w:rsidR="00E167FC" w:rsidRPr="00F73B08" w:rsidRDefault="00E167FC" w:rsidP="00D413BC">
          <w:pPr>
            <w:tabs>
              <w:tab w:val="right" w:leader="dot" w:pos="7513"/>
              <w:tab w:val="left" w:pos="9356"/>
            </w:tabs>
            <w:spacing w:before="120" w:after="0" w:line="240" w:lineRule="auto"/>
            <w:ind w:left="1701"/>
            <w:rPr>
              <w:rFonts w:asciiTheme="minorHAnsi" w:hAnsiTheme="minorHAnsi" w:cstheme="minorHAnsi"/>
              <w:sz w:val="24"/>
              <w:szCs w:val="24"/>
            </w:rPr>
          </w:pPr>
          <w:r w:rsidRPr="00F73B08">
            <w:rPr>
              <w:rFonts w:asciiTheme="minorHAnsi" w:hAnsiTheme="minorHAnsi" w:cstheme="minorHAnsi"/>
              <w:sz w:val="24"/>
              <w:szCs w:val="24"/>
            </w:rPr>
            <w:t xml:space="preserve">Overview </w:t>
          </w:r>
          <w:r w:rsidR="000A743D">
            <w:rPr>
              <w:rFonts w:asciiTheme="minorHAnsi" w:hAnsiTheme="minorHAnsi" w:cstheme="minorHAnsi"/>
              <w:sz w:val="24"/>
              <w:szCs w:val="24"/>
            </w:rPr>
            <w:t>of the tenderer’s staff</w:t>
          </w:r>
          <w:r w:rsidR="000A743D">
            <w:rPr>
              <w:rFonts w:asciiTheme="minorHAnsi" w:hAnsiTheme="minorHAnsi" w:cstheme="minorHAnsi"/>
              <w:sz w:val="24"/>
              <w:szCs w:val="24"/>
            </w:rPr>
            <w:tab/>
            <w:t>…………</w:t>
          </w:r>
          <w:r w:rsidRPr="00F73B08">
            <w:rPr>
              <w:rFonts w:asciiTheme="minorHAnsi" w:hAnsiTheme="minorHAnsi" w:cstheme="minorHAnsi"/>
              <w:sz w:val="24"/>
              <w:szCs w:val="24"/>
            </w:rPr>
            <w:t>Form 4.6.1.1</w:t>
          </w:r>
        </w:p>
        <w:p w:rsidR="00E167FC" w:rsidRPr="00F73B08" w:rsidRDefault="00E167FC" w:rsidP="00D413BC">
          <w:pPr>
            <w:tabs>
              <w:tab w:val="right" w:leader="dot" w:pos="7513"/>
              <w:tab w:val="left" w:pos="9356"/>
            </w:tabs>
            <w:spacing w:before="120"/>
            <w:ind w:left="1701"/>
            <w:rPr>
              <w:rFonts w:asciiTheme="minorHAnsi" w:hAnsiTheme="minorHAnsi" w:cstheme="minorHAnsi"/>
              <w:sz w:val="24"/>
              <w:szCs w:val="24"/>
            </w:rPr>
          </w:pPr>
          <w:r w:rsidRPr="00F73B08">
            <w:rPr>
              <w:rFonts w:asciiTheme="minorHAnsi" w:hAnsiTheme="minorHAnsi" w:cstheme="minorHAnsi"/>
              <w:sz w:val="24"/>
              <w:szCs w:val="24"/>
            </w:rPr>
            <w:t>Staff to be employed on the contract</w:t>
          </w:r>
          <w:r w:rsidRPr="00F73B08">
            <w:rPr>
              <w:rFonts w:asciiTheme="minorHAnsi" w:hAnsiTheme="minorHAnsi" w:cstheme="minorHAnsi"/>
              <w:sz w:val="24"/>
              <w:szCs w:val="24"/>
            </w:rPr>
            <w:tab/>
            <w:t>Form 4.6.1.2</w:t>
          </w:r>
        </w:p>
        <w:p w:rsidR="00E167FC" w:rsidRPr="00F73B08" w:rsidRDefault="00E167FC" w:rsidP="000A743D">
          <w:pPr>
            <w:tabs>
              <w:tab w:val="right" w:leader="dot" w:pos="7513"/>
              <w:tab w:val="left" w:pos="9356"/>
            </w:tabs>
            <w:ind w:left="1701"/>
            <w:rPr>
              <w:rFonts w:asciiTheme="minorHAnsi" w:hAnsiTheme="minorHAnsi" w:cstheme="minorHAnsi"/>
              <w:sz w:val="24"/>
              <w:szCs w:val="24"/>
            </w:rPr>
          </w:pPr>
          <w:r w:rsidRPr="00F73B08">
            <w:rPr>
              <w:rFonts w:asciiTheme="minorHAnsi" w:hAnsiTheme="minorHAnsi" w:cstheme="minorHAnsi"/>
              <w:sz w:val="24"/>
              <w:szCs w:val="24"/>
            </w:rPr>
            <w:t>Professional experience of key staff</w:t>
          </w:r>
          <w:r w:rsidR="00394973">
            <w:rPr>
              <w:rFonts w:asciiTheme="minorHAnsi" w:hAnsiTheme="minorHAnsi" w:cstheme="minorHAnsi"/>
              <w:sz w:val="24"/>
              <w:szCs w:val="24"/>
            </w:rPr>
            <w:t>:</w:t>
          </w:r>
        </w:p>
        <w:p w:rsidR="00E167FC" w:rsidRPr="00F73B08" w:rsidRDefault="00E167FC" w:rsidP="00D413BC">
          <w:pPr>
            <w:tabs>
              <w:tab w:val="right" w:leader="dot" w:pos="7513"/>
              <w:tab w:val="left" w:pos="9356"/>
            </w:tabs>
            <w:spacing w:before="120" w:after="0" w:line="240" w:lineRule="auto"/>
            <w:ind w:left="1701"/>
            <w:rPr>
              <w:rFonts w:asciiTheme="minorHAnsi" w:hAnsiTheme="minorHAnsi" w:cstheme="minorHAnsi"/>
              <w:sz w:val="24"/>
              <w:szCs w:val="24"/>
            </w:rPr>
          </w:pPr>
          <w:r w:rsidRPr="00F73B08">
            <w:rPr>
              <w:rFonts w:asciiTheme="minorHAnsi" w:hAnsiTheme="minorHAnsi" w:cstheme="minorHAnsi"/>
              <w:sz w:val="24"/>
              <w:szCs w:val="24"/>
            </w:rPr>
            <w:t>Curriculum vitae</w:t>
          </w:r>
          <w:r w:rsidRPr="00F73B08">
            <w:rPr>
              <w:rFonts w:asciiTheme="minorHAnsi" w:hAnsiTheme="minorHAnsi" w:cstheme="minorHAnsi"/>
              <w:sz w:val="24"/>
              <w:szCs w:val="24"/>
            </w:rPr>
            <w:tab/>
            <w:t>Form 4.6.1.3</w:t>
          </w:r>
        </w:p>
        <w:p w:rsidR="00E167FC" w:rsidRPr="00F73B08" w:rsidRDefault="00E167FC" w:rsidP="00D413BC">
          <w:pPr>
            <w:tabs>
              <w:tab w:val="right" w:leader="dot" w:pos="7513"/>
            </w:tabs>
            <w:spacing w:before="120" w:after="0" w:line="240" w:lineRule="auto"/>
            <w:ind w:left="1701"/>
            <w:rPr>
              <w:rFonts w:asciiTheme="minorHAnsi" w:hAnsiTheme="minorHAnsi" w:cstheme="minorHAnsi"/>
              <w:sz w:val="24"/>
              <w:szCs w:val="24"/>
            </w:rPr>
          </w:pPr>
          <w:r w:rsidRPr="00F73B08">
            <w:rPr>
              <w:rFonts w:asciiTheme="minorHAnsi" w:hAnsiTheme="minorHAnsi" w:cstheme="minorHAnsi"/>
              <w:sz w:val="24"/>
              <w:szCs w:val="24"/>
            </w:rPr>
            <w:t>Plant</w:t>
          </w:r>
          <w:r w:rsidRPr="00F73B08">
            <w:rPr>
              <w:rFonts w:asciiTheme="minorHAnsi" w:hAnsiTheme="minorHAnsi" w:cstheme="minorHAnsi"/>
              <w:sz w:val="24"/>
              <w:szCs w:val="24"/>
            </w:rPr>
            <w:tab/>
            <w:t>Form 4.6.2</w:t>
          </w:r>
        </w:p>
        <w:p w:rsidR="00E167FC" w:rsidRPr="00F73B08" w:rsidRDefault="00E167FC" w:rsidP="00D413BC">
          <w:pPr>
            <w:tabs>
              <w:tab w:val="right" w:leader="dot" w:pos="7513"/>
              <w:tab w:val="left" w:pos="9356"/>
            </w:tabs>
            <w:spacing w:before="120" w:after="0" w:line="240" w:lineRule="auto"/>
            <w:ind w:left="1701"/>
            <w:rPr>
              <w:rFonts w:asciiTheme="minorHAnsi" w:hAnsiTheme="minorHAnsi" w:cstheme="minorHAnsi"/>
              <w:sz w:val="24"/>
              <w:szCs w:val="24"/>
            </w:rPr>
          </w:pPr>
          <w:r w:rsidRPr="00F73B08">
            <w:rPr>
              <w:rFonts w:asciiTheme="minorHAnsi" w:hAnsiTheme="minorHAnsi" w:cstheme="minorHAnsi"/>
              <w:sz w:val="24"/>
              <w:szCs w:val="24"/>
            </w:rPr>
            <w:t>Work plan and programme</w:t>
          </w:r>
          <w:r w:rsidRPr="00F73B08">
            <w:rPr>
              <w:rFonts w:asciiTheme="minorHAnsi" w:hAnsiTheme="minorHAnsi" w:cstheme="minorHAnsi"/>
              <w:sz w:val="24"/>
              <w:szCs w:val="24"/>
            </w:rPr>
            <w:tab/>
            <w:t>Form 4.6.3</w:t>
          </w:r>
        </w:p>
        <w:p w:rsidR="00E167FC" w:rsidRPr="00F73B08" w:rsidRDefault="00E167FC" w:rsidP="00D413BC">
          <w:pPr>
            <w:tabs>
              <w:tab w:val="right" w:leader="dot" w:pos="7513"/>
              <w:tab w:val="left" w:pos="9356"/>
            </w:tabs>
            <w:spacing w:before="120" w:after="0" w:line="240" w:lineRule="auto"/>
            <w:ind w:left="1701"/>
            <w:rPr>
              <w:rFonts w:asciiTheme="minorHAnsi" w:hAnsiTheme="minorHAnsi" w:cstheme="minorHAnsi"/>
              <w:sz w:val="24"/>
              <w:szCs w:val="24"/>
            </w:rPr>
          </w:pPr>
          <w:r w:rsidRPr="00F73B08">
            <w:rPr>
              <w:rFonts w:asciiTheme="minorHAnsi" w:hAnsiTheme="minorHAnsi" w:cstheme="minorHAnsi"/>
              <w:sz w:val="24"/>
              <w:szCs w:val="24"/>
            </w:rPr>
            <w:t>Experience as contractor</w:t>
          </w:r>
          <w:r w:rsidRPr="00F73B08">
            <w:rPr>
              <w:rFonts w:asciiTheme="minorHAnsi" w:hAnsiTheme="minorHAnsi" w:cstheme="minorHAnsi"/>
              <w:sz w:val="24"/>
              <w:szCs w:val="24"/>
            </w:rPr>
            <w:tab/>
            <w:t>Form 4.6.4</w:t>
          </w:r>
        </w:p>
        <w:p w:rsidR="00E167FC" w:rsidRPr="00F73B08" w:rsidRDefault="00E167FC" w:rsidP="00D413BC">
          <w:pPr>
            <w:tabs>
              <w:tab w:val="right" w:leader="dot" w:pos="7513"/>
              <w:tab w:val="left" w:pos="9356"/>
            </w:tabs>
            <w:spacing w:before="120" w:after="0" w:line="240" w:lineRule="auto"/>
            <w:ind w:left="1701"/>
            <w:rPr>
              <w:rFonts w:asciiTheme="minorHAnsi" w:hAnsiTheme="minorHAnsi" w:cstheme="minorHAnsi"/>
              <w:sz w:val="24"/>
              <w:szCs w:val="24"/>
            </w:rPr>
          </w:pPr>
          <w:r w:rsidRPr="00F73B08">
            <w:rPr>
              <w:rFonts w:asciiTheme="minorHAnsi" w:hAnsiTheme="minorHAnsi" w:cstheme="minorHAnsi"/>
              <w:sz w:val="24"/>
              <w:szCs w:val="24"/>
            </w:rPr>
            <w:t>Data on joint ventures</w:t>
          </w:r>
          <w:r w:rsidRPr="00F73B08">
            <w:rPr>
              <w:rFonts w:asciiTheme="minorHAnsi" w:hAnsiTheme="minorHAnsi" w:cstheme="minorHAnsi"/>
              <w:sz w:val="24"/>
              <w:szCs w:val="24"/>
            </w:rPr>
            <w:tab/>
            <w:t>Form 4.6.5</w:t>
          </w:r>
        </w:p>
        <w:p w:rsidR="00E167FC" w:rsidRPr="00F73B08" w:rsidRDefault="00E167FC" w:rsidP="00D413BC">
          <w:pPr>
            <w:tabs>
              <w:tab w:val="right" w:leader="dot" w:pos="7513"/>
              <w:tab w:val="left" w:pos="9356"/>
            </w:tabs>
            <w:spacing w:before="120" w:after="0" w:line="240" w:lineRule="auto"/>
            <w:ind w:left="1701"/>
            <w:rPr>
              <w:rFonts w:asciiTheme="minorHAnsi" w:hAnsiTheme="minorHAnsi" w:cstheme="minorHAnsi"/>
              <w:sz w:val="24"/>
              <w:szCs w:val="24"/>
            </w:rPr>
          </w:pPr>
          <w:r w:rsidRPr="00F73B08">
            <w:rPr>
              <w:rFonts w:asciiTheme="minorHAnsi" w:hAnsiTheme="minorHAnsi" w:cstheme="minorHAnsi"/>
              <w:sz w:val="24"/>
              <w:szCs w:val="24"/>
            </w:rPr>
            <w:t>Litigation history</w:t>
          </w:r>
          <w:r w:rsidRPr="00F73B08">
            <w:rPr>
              <w:rFonts w:asciiTheme="minorHAnsi" w:hAnsiTheme="minorHAnsi" w:cstheme="minorHAnsi"/>
              <w:sz w:val="24"/>
              <w:szCs w:val="24"/>
            </w:rPr>
            <w:tab/>
            <w:t>Form 4.6.6</w:t>
          </w:r>
        </w:p>
        <w:p w:rsidR="00E167FC" w:rsidRPr="00F73B08" w:rsidRDefault="00E167FC" w:rsidP="00D413BC">
          <w:pPr>
            <w:tabs>
              <w:tab w:val="right" w:leader="dot" w:pos="7513"/>
              <w:tab w:val="left" w:pos="9356"/>
            </w:tabs>
            <w:spacing w:before="120" w:after="0" w:line="240" w:lineRule="auto"/>
            <w:ind w:left="1701"/>
            <w:rPr>
              <w:rFonts w:asciiTheme="minorHAnsi" w:hAnsiTheme="minorHAnsi" w:cstheme="minorHAnsi"/>
              <w:sz w:val="24"/>
              <w:szCs w:val="24"/>
            </w:rPr>
          </w:pPr>
          <w:r w:rsidRPr="00F73B08">
            <w:rPr>
              <w:rFonts w:asciiTheme="minorHAnsi" w:hAnsiTheme="minorHAnsi" w:cstheme="minorHAnsi"/>
              <w:sz w:val="24"/>
              <w:szCs w:val="24"/>
            </w:rPr>
            <w:t>Quality assurance system(s)</w:t>
          </w:r>
          <w:r w:rsidRPr="00F73B08">
            <w:rPr>
              <w:rFonts w:asciiTheme="minorHAnsi" w:hAnsiTheme="minorHAnsi" w:cstheme="minorHAnsi"/>
              <w:sz w:val="24"/>
              <w:szCs w:val="24"/>
            </w:rPr>
            <w:tab/>
            <w:t>Form 4.6.7</w:t>
          </w:r>
        </w:p>
        <w:p w:rsidR="00E167FC" w:rsidRPr="00F73B08" w:rsidRDefault="00E167FC" w:rsidP="00D413BC">
          <w:pPr>
            <w:tabs>
              <w:tab w:val="right" w:leader="dot" w:pos="7513"/>
              <w:tab w:val="left" w:pos="9356"/>
            </w:tabs>
            <w:spacing w:before="120" w:after="0" w:line="240" w:lineRule="auto"/>
            <w:ind w:left="1701"/>
            <w:rPr>
              <w:rFonts w:asciiTheme="minorHAnsi" w:hAnsiTheme="minorHAnsi" w:cstheme="minorHAnsi"/>
              <w:sz w:val="24"/>
              <w:szCs w:val="24"/>
            </w:rPr>
          </w:pPr>
          <w:r w:rsidRPr="00F73B08">
            <w:rPr>
              <w:rFonts w:asciiTheme="minorHAnsi" w:hAnsiTheme="minorHAnsi" w:cstheme="minorHAnsi"/>
              <w:sz w:val="24"/>
              <w:szCs w:val="24"/>
            </w:rPr>
            <w:t>Accommodation for the supervisor</w:t>
          </w:r>
          <w:r w:rsidRPr="00F73B08">
            <w:rPr>
              <w:rFonts w:asciiTheme="minorHAnsi" w:hAnsiTheme="minorHAnsi" w:cstheme="minorHAnsi"/>
              <w:sz w:val="24"/>
              <w:szCs w:val="24"/>
            </w:rPr>
            <w:tab/>
            <w:t>Form 4.6.8</w:t>
          </w:r>
        </w:p>
        <w:p w:rsidR="00E167FC" w:rsidRPr="00F73B08" w:rsidRDefault="00E167FC" w:rsidP="00D413BC">
          <w:pPr>
            <w:tabs>
              <w:tab w:val="right" w:leader="dot" w:pos="7513"/>
            </w:tabs>
            <w:spacing w:before="120" w:after="0" w:line="240" w:lineRule="auto"/>
            <w:ind w:left="1701"/>
            <w:rPr>
              <w:rFonts w:asciiTheme="minorHAnsi" w:hAnsiTheme="minorHAnsi" w:cstheme="minorHAnsi"/>
              <w:sz w:val="24"/>
              <w:szCs w:val="24"/>
            </w:rPr>
          </w:pPr>
          <w:r w:rsidRPr="00F73B08">
            <w:rPr>
              <w:rFonts w:asciiTheme="minorHAnsi" w:hAnsiTheme="minorHAnsi" w:cstheme="minorHAnsi"/>
              <w:sz w:val="24"/>
              <w:szCs w:val="24"/>
            </w:rPr>
            <w:t>Further infor</w:t>
          </w:r>
          <w:r w:rsidR="000A743D">
            <w:rPr>
              <w:rFonts w:asciiTheme="minorHAnsi" w:hAnsiTheme="minorHAnsi" w:cstheme="minorHAnsi"/>
              <w:sz w:val="24"/>
              <w:szCs w:val="24"/>
            </w:rPr>
            <w:t>mation </w:t>
          </w:r>
          <w:r w:rsidR="000A743D">
            <w:rPr>
              <w:rFonts w:asciiTheme="minorHAnsi" w:hAnsiTheme="minorHAnsi" w:cstheme="minorHAnsi"/>
              <w:sz w:val="24"/>
              <w:szCs w:val="24"/>
            </w:rPr>
            <w:tab/>
            <w:t>…………………………</w:t>
          </w:r>
          <w:r w:rsidRPr="00F73B08">
            <w:rPr>
              <w:rFonts w:asciiTheme="minorHAnsi" w:hAnsiTheme="minorHAnsi" w:cstheme="minorHAnsi"/>
              <w:sz w:val="24"/>
              <w:szCs w:val="24"/>
            </w:rPr>
            <w:t>Form 4.6.9</w:t>
          </w:r>
        </w:p>
        <w:p w:rsidR="00DB1FF6" w:rsidRPr="00F73B08" w:rsidRDefault="00DB1FF6" w:rsidP="00E167FC">
          <w:pPr>
            <w:spacing w:before="60"/>
            <w:ind w:left="1418" w:hanging="1276"/>
            <w:rPr>
              <w:rFonts w:asciiTheme="minorHAnsi" w:hAnsiTheme="minorHAnsi" w:cstheme="minorHAnsi"/>
              <w:sz w:val="24"/>
              <w:szCs w:val="24"/>
            </w:rPr>
          </w:pPr>
        </w:p>
        <w:p w:rsidR="00E167FC" w:rsidRPr="00F73B08" w:rsidRDefault="00E167FC" w:rsidP="000A743D">
          <w:pPr>
            <w:tabs>
              <w:tab w:val="left" w:pos="1701"/>
            </w:tabs>
            <w:spacing w:before="60"/>
            <w:ind w:left="1418" w:hanging="1276"/>
            <w:rPr>
              <w:rFonts w:asciiTheme="minorHAnsi" w:hAnsiTheme="minorHAnsi" w:cstheme="minorHAnsi"/>
              <w:sz w:val="24"/>
              <w:szCs w:val="24"/>
            </w:rPr>
          </w:pPr>
          <w:r w:rsidRPr="00F73B08">
            <w:rPr>
              <w:rFonts w:asciiTheme="minorHAnsi" w:hAnsiTheme="minorHAnsi" w:cstheme="minorHAnsi"/>
              <w:sz w:val="24"/>
              <w:szCs w:val="24"/>
            </w:rPr>
            <w:t>SECTION 5:</w:t>
          </w:r>
          <w:r w:rsidRPr="00F73B08">
            <w:rPr>
              <w:rFonts w:asciiTheme="minorHAnsi" w:hAnsiTheme="minorHAnsi" w:cstheme="minorHAnsi"/>
              <w:sz w:val="24"/>
              <w:szCs w:val="24"/>
            </w:rPr>
            <w:tab/>
            <w:t>ADMINISTRATIVE COMPLIANCE GRID AND EVALUATION GRID</w:t>
          </w:r>
        </w:p>
        <w:p w:rsidR="00E167FC" w:rsidRPr="00F73B08" w:rsidRDefault="00E167FC" w:rsidP="00D413BC">
          <w:pPr>
            <w:tabs>
              <w:tab w:val="right" w:leader="dot" w:pos="7371"/>
              <w:tab w:val="left" w:pos="9356"/>
            </w:tabs>
            <w:spacing w:before="120" w:after="0" w:line="240" w:lineRule="auto"/>
            <w:ind w:left="1701"/>
            <w:rPr>
              <w:rFonts w:asciiTheme="minorHAnsi" w:hAnsiTheme="minorHAnsi" w:cstheme="minorHAnsi"/>
              <w:sz w:val="24"/>
              <w:szCs w:val="24"/>
            </w:rPr>
          </w:pPr>
          <w:r w:rsidRPr="00F73B08">
            <w:rPr>
              <w:rFonts w:asciiTheme="minorHAnsi" w:hAnsiTheme="minorHAnsi" w:cstheme="minorHAnsi"/>
              <w:sz w:val="24"/>
              <w:szCs w:val="24"/>
            </w:rPr>
            <w:t>Administrative compliance grid</w:t>
          </w:r>
        </w:p>
        <w:p w:rsidR="00E167FC" w:rsidRPr="00F73B08" w:rsidRDefault="00E167FC" w:rsidP="00D413BC">
          <w:pPr>
            <w:tabs>
              <w:tab w:val="right" w:leader="dot" w:pos="7371"/>
              <w:tab w:val="left" w:pos="9356"/>
            </w:tabs>
            <w:spacing w:before="120" w:after="0" w:line="240" w:lineRule="auto"/>
            <w:ind w:left="1701"/>
            <w:rPr>
              <w:rFonts w:asciiTheme="minorHAnsi" w:hAnsiTheme="minorHAnsi" w:cstheme="minorHAnsi"/>
              <w:sz w:val="24"/>
              <w:szCs w:val="24"/>
            </w:rPr>
          </w:pPr>
          <w:r w:rsidRPr="00F73B08">
            <w:rPr>
              <w:rFonts w:asciiTheme="minorHAnsi" w:hAnsiTheme="minorHAnsi" w:cstheme="minorHAnsi"/>
              <w:sz w:val="24"/>
              <w:szCs w:val="24"/>
            </w:rPr>
            <w:t>Evaluation grid</w:t>
          </w:r>
        </w:p>
        <w:p w:rsidR="00E167FC" w:rsidRPr="00F73B08" w:rsidRDefault="00E167FC" w:rsidP="00E167FC">
          <w:pPr>
            <w:keepNext/>
            <w:keepLines/>
            <w:rPr>
              <w:rFonts w:asciiTheme="minorHAnsi" w:hAnsiTheme="minorHAnsi" w:cstheme="minorHAnsi"/>
              <w:b/>
              <w:sz w:val="24"/>
              <w:szCs w:val="24"/>
            </w:rPr>
          </w:pPr>
          <w:r w:rsidRPr="00F73B08">
            <w:rPr>
              <w:rFonts w:asciiTheme="minorHAnsi" w:hAnsiTheme="minorHAnsi" w:cstheme="minorHAnsi"/>
              <w:b/>
              <w:sz w:val="24"/>
              <w:szCs w:val="24"/>
            </w:rPr>
            <w:t>VOLUME 2</w:t>
          </w:r>
        </w:p>
        <w:p w:rsidR="00E167FC" w:rsidRPr="00F73B08" w:rsidRDefault="000A743D" w:rsidP="000A743D">
          <w:pPr>
            <w:keepNext/>
            <w:keepLines/>
            <w:tabs>
              <w:tab w:val="right" w:pos="1418"/>
              <w:tab w:val="left" w:pos="1701"/>
            </w:tabs>
            <w:spacing w:before="60"/>
            <w:ind w:left="142"/>
            <w:rPr>
              <w:rFonts w:asciiTheme="minorHAnsi" w:hAnsiTheme="minorHAnsi" w:cstheme="minorHAnsi"/>
              <w:sz w:val="24"/>
              <w:szCs w:val="24"/>
            </w:rPr>
          </w:pPr>
          <w:r>
            <w:rPr>
              <w:rFonts w:asciiTheme="minorHAnsi" w:hAnsiTheme="minorHAnsi" w:cstheme="minorHAnsi"/>
              <w:sz w:val="24"/>
              <w:szCs w:val="24"/>
            </w:rPr>
            <w:t>SECTION 1:</w:t>
          </w:r>
          <w:r>
            <w:rPr>
              <w:rFonts w:asciiTheme="minorHAnsi" w:hAnsiTheme="minorHAnsi" w:cstheme="minorHAnsi"/>
              <w:sz w:val="24"/>
              <w:szCs w:val="24"/>
            </w:rPr>
            <w:tab/>
          </w:r>
          <w:r w:rsidR="00E167FC" w:rsidRPr="00F73B08">
            <w:rPr>
              <w:rFonts w:asciiTheme="minorHAnsi" w:hAnsiTheme="minorHAnsi" w:cstheme="minorHAnsi"/>
              <w:sz w:val="24"/>
              <w:szCs w:val="24"/>
            </w:rPr>
            <w:t>CONTRACT FORM</w:t>
          </w:r>
        </w:p>
        <w:p w:rsidR="00E167FC" w:rsidRPr="00F73B08" w:rsidRDefault="000A743D" w:rsidP="000A743D">
          <w:pPr>
            <w:keepNext/>
            <w:keepLines/>
            <w:tabs>
              <w:tab w:val="right" w:pos="1418"/>
              <w:tab w:val="left" w:pos="1701"/>
            </w:tabs>
            <w:spacing w:before="60"/>
            <w:ind w:left="142"/>
            <w:rPr>
              <w:rFonts w:asciiTheme="minorHAnsi" w:hAnsiTheme="minorHAnsi" w:cstheme="minorHAnsi"/>
              <w:sz w:val="24"/>
              <w:szCs w:val="24"/>
            </w:rPr>
          </w:pPr>
          <w:r>
            <w:rPr>
              <w:rFonts w:asciiTheme="minorHAnsi" w:hAnsiTheme="minorHAnsi" w:cstheme="minorHAnsi"/>
              <w:sz w:val="24"/>
              <w:szCs w:val="24"/>
            </w:rPr>
            <w:t>SECTION 2:</w:t>
          </w:r>
          <w:r>
            <w:rPr>
              <w:rFonts w:asciiTheme="minorHAnsi" w:hAnsiTheme="minorHAnsi" w:cstheme="minorHAnsi"/>
              <w:sz w:val="24"/>
              <w:szCs w:val="24"/>
            </w:rPr>
            <w:tab/>
          </w:r>
          <w:r w:rsidR="00E167FC" w:rsidRPr="00F73B08">
            <w:rPr>
              <w:rFonts w:asciiTheme="minorHAnsi" w:hAnsiTheme="minorHAnsi" w:cstheme="minorHAnsi"/>
              <w:sz w:val="24"/>
              <w:szCs w:val="24"/>
            </w:rPr>
            <w:t>GENERAL CONDITIONS FOR WORKS CONTRACTS</w:t>
          </w:r>
        </w:p>
        <w:p w:rsidR="00E167FC" w:rsidRPr="00F73B08" w:rsidRDefault="000A743D" w:rsidP="000A743D">
          <w:pPr>
            <w:keepNext/>
            <w:keepLines/>
            <w:tabs>
              <w:tab w:val="right" w:pos="1418"/>
              <w:tab w:val="left" w:pos="1701"/>
            </w:tabs>
            <w:spacing w:before="60"/>
            <w:ind w:left="142"/>
            <w:rPr>
              <w:rFonts w:asciiTheme="minorHAnsi" w:hAnsiTheme="minorHAnsi" w:cstheme="minorHAnsi"/>
              <w:sz w:val="24"/>
              <w:szCs w:val="24"/>
            </w:rPr>
          </w:pPr>
          <w:r>
            <w:rPr>
              <w:rFonts w:asciiTheme="minorHAnsi" w:hAnsiTheme="minorHAnsi" w:cstheme="minorHAnsi"/>
              <w:sz w:val="24"/>
              <w:szCs w:val="24"/>
            </w:rPr>
            <w:t>SECTION 3:</w:t>
          </w:r>
          <w:r>
            <w:rPr>
              <w:rFonts w:asciiTheme="minorHAnsi" w:hAnsiTheme="minorHAnsi" w:cstheme="minorHAnsi"/>
              <w:sz w:val="24"/>
              <w:szCs w:val="24"/>
            </w:rPr>
            <w:tab/>
          </w:r>
          <w:r w:rsidR="00E167FC" w:rsidRPr="00F73B08">
            <w:rPr>
              <w:rFonts w:asciiTheme="minorHAnsi" w:hAnsiTheme="minorHAnsi" w:cstheme="minorHAnsi"/>
              <w:sz w:val="24"/>
              <w:szCs w:val="24"/>
            </w:rPr>
            <w:t>SPECIAL CONDITIONS</w:t>
          </w:r>
        </w:p>
        <w:p w:rsidR="00E167FC" w:rsidRPr="00F73B08" w:rsidRDefault="000A743D" w:rsidP="000A743D">
          <w:pPr>
            <w:tabs>
              <w:tab w:val="right" w:pos="1418"/>
              <w:tab w:val="left" w:pos="1701"/>
            </w:tabs>
            <w:spacing w:before="60"/>
            <w:ind w:left="142"/>
            <w:rPr>
              <w:rFonts w:asciiTheme="minorHAnsi" w:hAnsiTheme="minorHAnsi" w:cstheme="minorHAnsi"/>
              <w:sz w:val="24"/>
              <w:szCs w:val="24"/>
            </w:rPr>
          </w:pPr>
          <w:r>
            <w:rPr>
              <w:rFonts w:asciiTheme="minorHAnsi" w:hAnsiTheme="minorHAnsi" w:cstheme="minorHAnsi"/>
              <w:sz w:val="24"/>
              <w:szCs w:val="24"/>
            </w:rPr>
            <w:t>SECTION 4:</w:t>
          </w:r>
          <w:r>
            <w:rPr>
              <w:rFonts w:asciiTheme="minorHAnsi" w:hAnsiTheme="minorHAnsi" w:cstheme="minorHAnsi"/>
              <w:sz w:val="24"/>
              <w:szCs w:val="24"/>
            </w:rPr>
            <w:tab/>
          </w:r>
          <w:r w:rsidR="00E167FC" w:rsidRPr="00F73B08">
            <w:rPr>
              <w:rFonts w:asciiTheme="minorHAnsi" w:hAnsiTheme="minorHAnsi" w:cstheme="minorHAnsi"/>
              <w:sz w:val="24"/>
              <w:szCs w:val="24"/>
            </w:rPr>
            <w:t>SPECIMEN PERFORMANCE GUARANTEE</w:t>
          </w:r>
        </w:p>
        <w:p w:rsidR="00E167FC" w:rsidRPr="00F73B08" w:rsidRDefault="000A743D" w:rsidP="000A743D">
          <w:pPr>
            <w:tabs>
              <w:tab w:val="right" w:pos="1418"/>
              <w:tab w:val="left" w:pos="1701"/>
            </w:tabs>
            <w:spacing w:before="60"/>
            <w:ind w:left="142"/>
            <w:rPr>
              <w:rFonts w:asciiTheme="minorHAnsi" w:hAnsiTheme="minorHAnsi" w:cstheme="minorHAnsi"/>
              <w:sz w:val="24"/>
              <w:szCs w:val="24"/>
            </w:rPr>
          </w:pPr>
          <w:r>
            <w:rPr>
              <w:rFonts w:asciiTheme="minorHAnsi" w:hAnsiTheme="minorHAnsi" w:cstheme="minorHAnsi"/>
              <w:sz w:val="24"/>
              <w:szCs w:val="24"/>
            </w:rPr>
            <w:t>SECTION 5:</w:t>
          </w:r>
          <w:r>
            <w:rPr>
              <w:rFonts w:asciiTheme="minorHAnsi" w:hAnsiTheme="minorHAnsi" w:cstheme="minorHAnsi"/>
              <w:sz w:val="24"/>
              <w:szCs w:val="24"/>
            </w:rPr>
            <w:tab/>
          </w:r>
          <w:r w:rsidR="00E167FC" w:rsidRPr="00F73B08">
            <w:rPr>
              <w:rFonts w:asciiTheme="minorHAnsi" w:hAnsiTheme="minorHAnsi" w:cstheme="minorHAnsi"/>
              <w:sz w:val="24"/>
              <w:szCs w:val="24"/>
            </w:rPr>
            <w:t>SPECIMEN PREFINANCING PAYMENT GUARANTEE</w:t>
          </w:r>
        </w:p>
        <w:p w:rsidR="00E167FC" w:rsidRPr="00F73B08" w:rsidRDefault="000A743D" w:rsidP="000A743D">
          <w:pPr>
            <w:tabs>
              <w:tab w:val="right" w:pos="1418"/>
              <w:tab w:val="left" w:pos="1701"/>
            </w:tabs>
            <w:spacing w:before="60"/>
            <w:ind w:left="142"/>
            <w:rPr>
              <w:rFonts w:asciiTheme="minorHAnsi" w:hAnsiTheme="minorHAnsi" w:cstheme="minorHAnsi"/>
              <w:sz w:val="24"/>
              <w:szCs w:val="24"/>
            </w:rPr>
          </w:pPr>
          <w:r>
            <w:rPr>
              <w:rFonts w:asciiTheme="minorHAnsi" w:hAnsiTheme="minorHAnsi" w:cstheme="minorHAnsi"/>
              <w:sz w:val="24"/>
              <w:szCs w:val="24"/>
            </w:rPr>
            <w:t>SECTION 6:</w:t>
          </w:r>
          <w:r>
            <w:rPr>
              <w:rFonts w:asciiTheme="minorHAnsi" w:hAnsiTheme="minorHAnsi" w:cstheme="minorHAnsi"/>
              <w:sz w:val="24"/>
              <w:szCs w:val="24"/>
            </w:rPr>
            <w:tab/>
          </w:r>
          <w:r w:rsidR="00E167FC" w:rsidRPr="00F73B08">
            <w:rPr>
              <w:rFonts w:asciiTheme="minorHAnsi" w:hAnsiTheme="minorHAnsi" w:cstheme="minorHAnsi"/>
              <w:sz w:val="24"/>
              <w:szCs w:val="24"/>
            </w:rPr>
            <w:t>SPECIMEN RETENTION GUARANTEE</w:t>
          </w:r>
        </w:p>
        <w:p w:rsidR="00E167FC" w:rsidRPr="00F73B08" w:rsidRDefault="000A743D" w:rsidP="000A743D">
          <w:pPr>
            <w:tabs>
              <w:tab w:val="right" w:pos="1418"/>
              <w:tab w:val="left" w:pos="1701"/>
            </w:tabs>
            <w:spacing w:before="60"/>
            <w:ind w:left="142"/>
            <w:rPr>
              <w:rFonts w:asciiTheme="minorHAnsi" w:hAnsiTheme="minorHAnsi" w:cstheme="minorHAnsi"/>
              <w:sz w:val="24"/>
              <w:szCs w:val="24"/>
            </w:rPr>
          </w:pPr>
          <w:r>
            <w:rPr>
              <w:rFonts w:asciiTheme="minorHAnsi" w:hAnsiTheme="minorHAnsi" w:cstheme="minorHAnsi"/>
              <w:sz w:val="24"/>
              <w:szCs w:val="24"/>
            </w:rPr>
            <w:t>SECTION 7:</w:t>
          </w:r>
          <w:r>
            <w:rPr>
              <w:rFonts w:asciiTheme="minorHAnsi" w:hAnsiTheme="minorHAnsi" w:cstheme="minorHAnsi"/>
              <w:sz w:val="24"/>
              <w:szCs w:val="24"/>
            </w:rPr>
            <w:tab/>
            <w:t>TAX AND CUSTOMS ARRANGEMENTS</w:t>
          </w:r>
        </w:p>
        <w:p w:rsidR="00E167FC" w:rsidRPr="00F73B08" w:rsidRDefault="00E167FC" w:rsidP="00E167FC">
          <w:pPr>
            <w:rPr>
              <w:rFonts w:asciiTheme="minorHAnsi" w:hAnsiTheme="minorHAnsi" w:cstheme="minorHAnsi"/>
              <w:sz w:val="24"/>
              <w:szCs w:val="24"/>
            </w:rPr>
          </w:pPr>
        </w:p>
        <w:p w:rsidR="00E167FC" w:rsidRPr="00F73B08" w:rsidRDefault="00E167FC" w:rsidP="00E167FC">
          <w:pPr>
            <w:rPr>
              <w:rFonts w:asciiTheme="minorHAnsi" w:hAnsiTheme="minorHAnsi" w:cstheme="minorHAnsi"/>
              <w:b/>
              <w:sz w:val="24"/>
              <w:szCs w:val="24"/>
            </w:rPr>
          </w:pPr>
          <w:r w:rsidRPr="00F73B08">
            <w:rPr>
              <w:rFonts w:asciiTheme="minorHAnsi" w:hAnsiTheme="minorHAnsi" w:cstheme="minorHAnsi"/>
              <w:b/>
              <w:sz w:val="24"/>
              <w:szCs w:val="24"/>
            </w:rPr>
            <w:t>VOLUME 3</w:t>
          </w:r>
        </w:p>
        <w:p w:rsidR="00E167FC" w:rsidRPr="00F73B08" w:rsidRDefault="00E167FC" w:rsidP="00E167FC">
          <w:pPr>
            <w:spacing w:before="60"/>
            <w:ind w:left="142"/>
            <w:rPr>
              <w:sz w:val="24"/>
              <w:szCs w:val="24"/>
            </w:rPr>
          </w:pPr>
          <w:r w:rsidRPr="00F73B08">
            <w:rPr>
              <w:sz w:val="24"/>
              <w:szCs w:val="24"/>
            </w:rPr>
            <w:t xml:space="preserve">TECHNICAL SPECIFICATIONS </w:t>
          </w:r>
          <w:r w:rsidRPr="00F73B08">
            <w:rPr>
              <w:sz w:val="24"/>
              <w:szCs w:val="24"/>
              <w:highlight w:val="lightGray"/>
            </w:rPr>
            <w:t xml:space="preserve"> </w:t>
          </w:r>
        </w:p>
        <w:p w:rsidR="00E167FC" w:rsidRPr="00F73B08" w:rsidRDefault="00E167FC" w:rsidP="00E167FC">
          <w:pPr>
            <w:spacing w:before="60"/>
            <w:ind w:left="142"/>
            <w:rPr>
              <w:sz w:val="24"/>
              <w:szCs w:val="24"/>
            </w:rPr>
          </w:pPr>
        </w:p>
        <w:p w:rsidR="00E167FC" w:rsidRPr="00F73B08" w:rsidRDefault="00E167FC" w:rsidP="00E167FC">
          <w:pPr>
            <w:rPr>
              <w:b/>
              <w:sz w:val="24"/>
              <w:szCs w:val="24"/>
            </w:rPr>
          </w:pPr>
          <w:r w:rsidRPr="00F73B08">
            <w:rPr>
              <w:b/>
              <w:sz w:val="24"/>
              <w:szCs w:val="24"/>
            </w:rPr>
            <w:t>VOLUME 4</w:t>
          </w:r>
        </w:p>
        <w:p w:rsidR="00E167FC" w:rsidRDefault="00E167FC" w:rsidP="00E167FC">
          <w:pPr>
            <w:spacing w:before="60"/>
            <w:ind w:left="142"/>
            <w:rPr>
              <w:sz w:val="24"/>
              <w:szCs w:val="24"/>
            </w:rPr>
          </w:pPr>
          <w:r w:rsidRPr="00F73B08">
            <w:rPr>
              <w:sz w:val="24"/>
              <w:szCs w:val="24"/>
            </w:rPr>
            <w:t>FINANCIAL OFFER UNIT PRICE CONTRACTS</w:t>
          </w:r>
        </w:p>
        <w:p w:rsidR="00A55D14" w:rsidRPr="00F73B08" w:rsidRDefault="00A55D14" w:rsidP="00E167FC">
          <w:pPr>
            <w:spacing w:before="60"/>
            <w:ind w:left="142"/>
            <w:rPr>
              <w:sz w:val="24"/>
              <w:szCs w:val="24"/>
            </w:rPr>
          </w:pPr>
          <w:r>
            <w:rPr>
              <w:sz w:val="24"/>
              <w:szCs w:val="24"/>
            </w:rPr>
            <w:t>BILL</w:t>
          </w:r>
          <w:bookmarkStart w:id="0" w:name="_GoBack"/>
          <w:bookmarkEnd w:id="0"/>
          <w:r>
            <w:rPr>
              <w:sz w:val="24"/>
              <w:szCs w:val="24"/>
            </w:rPr>
            <w:t xml:space="preserve"> OF QUANTITIES</w:t>
          </w:r>
        </w:p>
        <w:p w:rsidR="00E167FC" w:rsidRPr="00F73B08" w:rsidRDefault="00E167FC" w:rsidP="00E167FC">
          <w:pPr>
            <w:rPr>
              <w:sz w:val="24"/>
              <w:szCs w:val="24"/>
            </w:rPr>
          </w:pPr>
        </w:p>
        <w:p w:rsidR="00E167FC" w:rsidRPr="00F73B08" w:rsidRDefault="00E167FC" w:rsidP="00E167FC">
          <w:pPr>
            <w:rPr>
              <w:b/>
              <w:sz w:val="24"/>
              <w:szCs w:val="24"/>
            </w:rPr>
          </w:pPr>
          <w:r w:rsidRPr="00F73B08">
            <w:rPr>
              <w:b/>
              <w:sz w:val="24"/>
              <w:szCs w:val="24"/>
            </w:rPr>
            <w:lastRenderedPageBreak/>
            <w:t>VOLUME 5</w:t>
          </w:r>
        </w:p>
        <w:p w:rsidR="00E167FC" w:rsidRPr="00F73B08" w:rsidRDefault="00E167FC" w:rsidP="00E167FC">
          <w:pPr>
            <w:spacing w:before="60"/>
            <w:ind w:left="142"/>
            <w:rPr>
              <w:sz w:val="24"/>
              <w:szCs w:val="24"/>
            </w:rPr>
          </w:pPr>
          <w:r w:rsidRPr="00F73B08">
            <w:rPr>
              <w:sz w:val="24"/>
              <w:szCs w:val="24"/>
            </w:rPr>
            <w:t>DESIGN DOCUMENTS, INCLUDING DRAWINGS</w:t>
          </w:r>
        </w:p>
        <w:p w:rsidR="00E167FC" w:rsidRPr="00F73B08" w:rsidRDefault="00E167FC" w:rsidP="00E167FC">
          <w:pPr>
            <w:rPr>
              <w:sz w:val="24"/>
              <w:szCs w:val="24"/>
            </w:rPr>
          </w:pPr>
        </w:p>
        <w:p w:rsidR="00E167FC" w:rsidRPr="00F73B08" w:rsidRDefault="00E167FC" w:rsidP="00E167FC">
          <w:pPr>
            <w:tabs>
              <w:tab w:val="left" w:pos="709"/>
              <w:tab w:val="left" w:pos="851"/>
              <w:tab w:val="left" w:pos="1134"/>
              <w:tab w:val="left" w:pos="1418"/>
            </w:tabs>
            <w:jc w:val="both"/>
            <w:rPr>
              <w:sz w:val="24"/>
              <w:szCs w:val="24"/>
            </w:rPr>
          </w:pPr>
          <w:bookmarkStart w:id="1" w:name="_Hlt519938261"/>
          <w:r w:rsidRPr="00F73B08">
            <w:rPr>
              <w:sz w:val="24"/>
              <w:szCs w:val="24"/>
            </w:rPr>
            <w:t xml:space="preserve">For full information about </w:t>
          </w:r>
          <w:proofErr w:type="gramStart"/>
          <w:r w:rsidRPr="00F73B08">
            <w:rPr>
              <w:sz w:val="24"/>
              <w:szCs w:val="24"/>
            </w:rPr>
            <w:t>procurement</w:t>
          </w:r>
          <w:proofErr w:type="gramEnd"/>
          <w:r w:rsidRPr="00F73B08">
            <w:rPr>
              <w:sz w:val="24"/>
              <w:szCs w:val="24"/>
            </w:rPr>
            <w:t xml:space="preserve"> procedures please consult the practical guide and its annexes, which can be downloaded from the following web page: </w:t>
          </w:r>
          <w:bookmarkEnd w:id="1"/>
          <w:r w:rsidRPr="00F73B08">
            <w:rPr>
              <w:sz w:val="24"/>
              <w:szCs w:val="24"/>
            </w:rPr>
            <w:fldChar w:fldCharType="begin"/>
          </w:r>
          <w:r w:rsidRPr="00F73B08">
            <w:rPr>
              <w:sz w:val="24"/>
              <w:szCs w:val="24"/>
            </w:rPr>
            <w:instrText xml:space="preserve"> HYPERLINK "http://ec.europa.eu/europeaid/prag/document.do" </w:instrText>
          </w:r>
          <w:r w:rsidRPr="00F73B08">
            <w:rPr>
              <w:sz w:val="24"/>
              <w:szCs w:val="24"/>
            </w:rPr>
            <w:fldChar w:fldCharType="separate"/>
          </w:r>
          <w:r w:rsidRPr="00F73B08">
            <w:rPr>
              <w:rStyle w:val="Hyperlink"/>
              <w:sz w:val="24"/>
              <w:szCs w:val="24"/>
            </w:rPr>
            <w:t>http://ec.europa.eu/europeaid/prag/document.do</w:t>
          </w:r>
          <w:r w:rsidRPr="00F73B08">
            <w:rPr>
              <w:sz w:val="24"/>
              <w:szCs w:val="24"/>
            </w:rPr>
            <w:fldChar w:fldCharType="end"/>
          </w:r>
          <w:r w:rsidRPr="00F73B08">
            <w:rPr>
              <w:sz w:val="24"/>
              <w:szCs w:val="24"/>
            </w:rPr>
            <w:t xml:space="preserve"> </w:t>
          </w:r>
        </w:p>
        <w:p w:rsidR="00E167FC" w:rsidRPr="00F73B08" w:rsidRDefault="00E167FC" w:rsidP="00E167FC">
          <w:pPr>
            <w:rPr>
              <w:sz w:val="24"/>
              <w:szCs w:val="24"/>
            </w:rPr>
          </w:pPr>
        </w:p>
        <w:p w:rsidR="00E167FC" w:rsidRPr="00F73B08" w:rsidRDefault="00E167FC" w:rsidP="00E167FC">
          <w:pPr>
            <w:jc w:val="both"/>
            <w:rPr>
              <w:sz w:val="24"/>
              <w:szCs w:val="24"/>
            </w:rPr>
          </w:pPr>
          <w:r w:rsidRPr="00F73B08">
            <w:rPr>
              <w:sz w:val="24"/>
              <w:szCs w:val="24"/>
            </w:rPr>
            <w:t xml:space="preserve">We look forward to receiving your tender. </w:t>
          </w:r>
        </w:p>
        <w:p w:rsidR="00E167FC" w:rsidRPr="00F73B08" w:rsidRDefault="00E167FC" w:rsidP="00E167FC">
          <w:pPr>
            <w:jc w:val="both"/>
            <w:rPr>
              <w:sz w:val="24"/>
              <w:szCs w:val="24"/>
            </w:rPr>
          </w:pPr>
        </w:p>
        <w:p w:rsidR="00E167FC" w:rsidRPr="00F73B08" w:rsidRDefault="00E167FC" w:rsidP="00E167FC">
          <w:pPr>
            <w:jc w:val="both"/>
            <w:rPr>
              <w:sz w:val="24"/>
              <w:szCs w:val="24"/>
            </w:rPr>
          </w:pPr>
          <w:r w:rsidRPr="00F73B08">
            <w:rPr>
              <w:sz w:val="24"/>
              <w:szCs w:val="24"/>
            </w:rPr>
            <w:t xml:space="preserve">By submitting a </w:t>
          </w:r>
          <w:r w:rsidR="00246509" w:rsidRPr="00F73B08">
            <w:rPr>
              <w:sz w:val="24"/>
              <w:szCs w:val="24"/>
            </w:rPr>
            <w:t>tender,</w:t>
          </w:r>
          <w:r w:rsidRPr="00F73B08">
            <w:rPr>
              <w:sz w:val="24"/>
              <w:szCs w:val="24"/>
            </w:rPr>
            <w:t xml:space="preserve"> you accept to receive notification of the outcome of the procedure by electronic means. Such notification shall be deemed to have been received by you on the date upon which the contracting authority sends it to the electronic address you referred to in your offer. </w:t>
          </w:r>
        </w:p>
        <w:p w:rsidR="00E167FC" w:rsidRPr="00F73B08" w:rsidRDefault="00E167FC" w:rsidP="00E167FC">
          <w:pPr>
            <w:jc w:val="both"/>
            <w:rPr>
              <w:sz w:val="24"/>
              <w:szCs w:val="24"/>
            </w:rPr>
          </w:pPr>
        </w:p>
        <w:p w:rsidR="00E167FC" w:rsidRPr="00F73B08" w:rsidRDefault="00E167FC" w:rsidP="00E167FC">
          <w:pPr>
            <w:jc w:val="both"/>
            <w:rPr>
              <w:sz w:val="24"/>
              <w:szCs w:val="24"/>
            </w:rPr>
          </w:pPr>
          <w:r w:rsidRPr="00F73B08">
            <w:rPr>
              <w:sz w:val="24"/>
              <w:szCs w:val="24"/>
            </w:rPr>
            <w:t>If you decide not to submit a tender, we would be grateful if you could inform us in writing, stating the reasons for your decision.</w:t>
          </w:r>
        </w:p>
        <w:p w:rsidR="00E167FC" w:rsidRPr="00F73B08" w:rsidRDefault="00E167FC" w:rsidP="00E167FC">
          <w:pPr>
            <w:rPr>
              <w:sz w:val="24"/>
              <w:szCs w:val="24"/>
            </w:rPr>
          </w:pPr>
        </w:p>
        <w:p w:rsidR="00E167FC" w:rsidRPr="00F73B08" w:rsidRDefault="00246509" w:rsidP="00E167FC">
          <w:pPr>
            <w:jc w:val="both"/>
            <w:rPr>
              <w:sz w:val="24"/>
              <w:szCs w:val="24"/>
            </w:rPr>
          </w:pPr>
          <w:r>
            <w:rPr>
              <w:sz w:val="24"/>
              <w:szCs w:val="24"/>
            </w:rPr>
            <w:t xml:space="preserve">                                                                                                         </w:t>
          </w:r>
          <w:r w:rsidR="00E167FC" w:rsidRPr="00F73B08">
            <w:rPr>
              <w:sz w:val="24"/>
              <w:szCs w:val="24"/>
            </w:rPr>
            <w:t>Yours sincerely,</w:t>
          </w:r>
        </w:p>
        <w:p w:rsidR="001A4879" w:rsidRPr="00D413BC" w:rsidRDefault="000A743D" w:rsidP="00D413BC">
          <w:pPr>
            <w:spacing w:before="1200"/>
            <w:ind w:left="5103"/>
            <w:jc w:val="center"/>
            <w:rPr>
              <w:b/>
            </w:rPr>
          </w:pPr>
          <w:r w:rsidRPr="00D413BC">
            <w:rPr>
              <w:b/>
            </w:rPr>
            <w:t>EBEN</w:t>
          </w:r>
          <w:r w:rsidR="00D413BC" w:rsidRPr="00D413BC">
            <w:rPr>
              <w:b/>
            </w:rPr>
            <w:t>EZER A. NORTEY</w:t>
          </w:r>
          <w:r w:rsidR="00D413BC" w:rsidRPr="00D413BC">
            <w:rPr>
              <w:b/>
            </w:rPr>
            <w:br/>
            <w:t>HEAD, EEA UNIT</w:t>
          </w:r>
          <w:r w:rsidR="00D413BC" w:rsidRPr="00D413BC">
            <w:rPr>
              <w:b/>
            </w:rPr>
            <w:br/>
            <w:t>for: MINISTER</w:t>
          </w:r>
        </w:p>
      </w:sdtContent>
    </w:sdt>
    <w:sectPr w:rsidR="001A4879" w:rsidRPr="00D413BC" w:rsidSect="000420A3">
      <w:footerReference w:type="default" r:id="rId13"/>
      <w:headerReference w:type="first" r:id="rId14"/>
      <w:pgSz w:w="11907" w:h="16840" w:code="9"/>
      <w:pgMar w:top="1418" w:right="1134" w:bottom="1418" w:left="1134" w:header="851" w:footer="567" w:gutter="0"/>
      <w:cols w:space="454"/>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0F8C" w:rsidRDefault="00C60F8C" w:rsidP="000147BB">
      <w:pPr>
        <w:spacing w:before="0" w:after="0" w:line="240" w:lineRule="auto"/>
      </w:pPr>
      <w:r>
        <w:separator/>
      </w:r>
    </w:p>
    <w:p w:rsidR="00C60F8C" w:rsidRDefault="00C60F8C"/>
    <w:p w:rsidR="00C60F8C" w:rsidRDefault="00C60F8C"/>
    <w:p w:rsidR="00C60F8C" w:rsidRDefault="00C60F8C"/>
    <w:p w:rsidR="00C60F8C" w:rsidRDefault="00C60F8C"/>
  </w:endnote>
  <w:endnote w:type="continuationSeparator" w:id="0">
    <w:p w:rsidR="00C60F8C" w:rsidRDefault="00C60F8C" w:rsidP="000147BB">
      <w:pPr>
        <w:spacing w:before="0" w:after="0" w:line="240" w:lineRule="auto"/>
      </w:pPr>
      <w:r>
        <w:continuationSeparator/>
      </w:r>
    </w:p>
    <w:p w:rsidR="00C60F8C" w:rsidRDefault="00C60F8C"/>
    <w:p w:rsidR="00C60F8C" w:rsidRDefault="00C60F8C"/>
    <w:p w:rsidR="00C60F8C" w:rsidRDefault="00C60F8C"/>
    <w:p w:rsidR="00C60F8C" w:rsidRDefault="00C60F8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yriadPro-Bold">
    <w:altName w:val="Myriad Pro"/>
    <w:panose1 w:val="00000000000000000000"/>
    <w:charset w:val="4D"/>
    <w:family w:val="auto"/>
    <w:notTrueType/>
    <w:pitch w:val="default"/>
    <w:sig w:usb0="00000003" w:usb1="00000000" w:usb2="00000000" w:usb3="00000000" w:csb0="00000001" w:csb1="00000000"/>
  </w:font>
  <w:font w:name="MyriadPro-Regular">
    <w:altName w:val="Corbel"/>
    <w:charset w:val="00"/>
    <w:family w:val="auto"/>
    <w:pitch w:val="variable"/>
    <w:sig w:usb0="20000287" w:usb1="00000001"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3DE2" w:rsidRPr="00F8018E" w:rsidRDefault="00093DE2" w:rsidP="00F8018E">
    <w:pPr>
      <w:pStyle w:val="Footer"/>
    </w:pPr>
    <w:r w:rsidRPr="00F8018E">
      <w:fldChar w:fldCharType="begin"/>
    </w:r>
    <w:r w:rsidRPr="00F8018E">
      <w:instrText xml:space="preserve"> PAGE  \* MERGEFORMAT </w:instrText>
    </w:r>
    <w:r w:rsidRPr="00F8018E">
      <w:fldChar w:fldCharType="separate"/>
    </w:r>
    <w:r w:rsidR="00A55D14">
      <w:rPr>
        <w:noProof/>
      </w:rPr>
      <w:t>2</w:t>
    </w:r>
    <w:r w:rsidRPr="00F8018E">
      <w:fldChar w:fldCharType="end"/>
    </w:r>
    <w:r w:rsidRPr="00F8018E">
      <w:t xml:space="preserve"> |</w:t>
    </w:r>
    <w:r w:rsidR="00FB3E77" w:rsidRPr="00F8018E">
      <w:t xml:space="preserve"> </w:t>
    </w:r>
    <w:r w:rsidR="00FB3E77">
      <w:rPr>
        <w:b/>
      </w:rPr>
      <w:t xml:space="preserve">Ministry of Finance, </w:t>
    </w:r>
    <w:r w:rsidRPr="00F8018E">
      <w:t>Responsive, Ethical, Efficient, Professional – Transforming Ghana Beyond Aid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0F8C" w:rsidRDefault="00C60F8C"/>
    <w:p w:rsidR="00C60F8C" w:rsidRDefault="00C60F8C"/>
    <w:p w:rsidR="00C60F8C" w:rsidRDefault="00C60F8C"/>
    <w:p w:rsidR="00C60F8C" w:rsidRDefault="00C60F8C">
      <w:r>
        <w:separator/>
      </w:r>
    </w:p>
  </w:footnote>
  <w:footnote w:type="continuationSeparator" w:id="0">
    <w:p w:rsidR="00C60F8C" w:rsidRDefault="00C60F8C" w:rsidP="000147BB">
      <w:pPr>
        <w:spacing w:before="0" w:after="0" w:line="240" w:lineRule="auto"/>
      </w:pPr>
      <w:r>
        <w:continuationSeparator/>
      </w:r>
    </w:p>
    <w:p w:rsidR="00C60F8C" w:rsidRDefault="00C60F8C"/>
    <w:p w:rsidR="00C60F8C" w:rsidRDefault="00C60F8C"/>
    <w:p w:rsidR="00C60F8C" w:rsidRDefault="00C60F8C"/>
    <w:p w:rsidR="00C60F8C" w:rsidRDefault="00C60F8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20A3" w:rsidRDefault="000420A3">
    <w:pPr>
      <w:pStyle w:val="Header"/>
    </w:pPr>
    <w:r>
      <w:rPr>
        <w:noProof/>
        <w:lang w:val="en-GB" w:eastAsia="en-GB"/>
      </w:rPr>
      <w:drawing>
        <wp:anchor distT="0" distB="0" distL="114300" distR="114300" simplePos="0" relativeHeight="251658240" behindDoc="1" locked="1" layoutInCell="1" allowOverlap="1" wp14:anchorId="15CF860B" wp14:editId="55561DA6">
          <wp:simplePos x="0" y="0"/>
          <wp:positionH relativeFrom="page">
            <wp:align>center</wp:align>
          </wp:positionH>
          <wp:positionV relativeFrom="page">
            <wp:align>center</wp:align>
          </wp:positionV>
          <wp:extent cx="7344000" cy="10480320"/>
          <wp:effectExtent l="0" t="0" r="9525"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etterhead.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44000" cy="1048032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8E643B6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089CB29C"/>
    <w:lvl w:ilvl="0">
      <w:start w:val="1"/>
      <w:numFmt w:val="lowerLetter"/>
      <w:pStyle w:val="ListNumber5"/>
      <w:lvlText w:val="%1."/>
      <w:lvlJc w:val="left"/>
      <w:pPr>
        <w:ind w:left="1789" w:hanging="360"/>
      </w:pPr>
      <w:rPr>
        <w:rFonts w:hint="default"/>
      </w:rPr>
    </w:lvl>
  </w:abstractNum>
  <w:abstractNum w:abstractNumId="2">
    <w:nsid w:val="FFFFFF7D"/>
    <w:multiLevelType w:val="singleLevel"/>
    <w:tmpl w:val="CDDAC73A"/>
    <w:lvl w:ilvl="0">
      <w:start w:val="1"/>
      <w:numFmt w:val="decimal"/>
      <w:pStyle w:val="ListNumber4"/>
      <w:lvlText w:val="%1."/>
      <w:lvlJc w:val="left"/>
      <w:pPr>
        <w:ind w:left="1209" w:hanging="360"/>
      </w:pPr>
    </w:lvl>
  </w:abstractNum>
  <w:abstractNum w:abstractNumId="3">
    <w:nsid w:val="FFFFFF7E"/>
    <w:multiLevelType w:val="singleLevel"/>
    <w:tmpl w:val="525E4594"/>
    <w:lvl w:ilvl="0">
      <w:start w:val="1"/>
      <w:numFmt w:val="upperRoman"/>
      <w:pStyle w:val="ListNumber3"/>
      <w:lvlText w:val="%1."/>
      <w:lvlJc w:val="left"/>
      <w:pPr>
        <w:ind w:left="894" w:hanging="180"/>
      </w:pPr>
      <w:rPr>
        <w:rFonts w:hint="default"/>
      </w:rPr>
    </w:lvl>
  </w:abstractNum>
  <w:abstractNum w:abstractNumId="4">
    <w:nsid w:val="FFFFFF7F"/>
    <w:multiLevelType w:val="singleLevel"/>
    <w:tmpl w:val="F824197E"/>
    <w:lvl w:ilvl="0">
      <w:start w:val="1"/>
      <w:numFmt w:val="lowerLetter"/>
      <w:pStyle w:val="ListNumber2"/>
      <w:lvlText w:val="%1."/>
      <w:lvlJc w:val="left"/>
      <w:pPr>
        <w:ind w:left="717" w:hanging="360"/>
      </w:pPr>
      <w:rPr>
        <w:rFonts w:hint="default"/>
        <w:u w:color="008340" w:themeColor="accent1"/>
      </w:rPr>
    </w:lvl>
  </w:abstractNum>
  <w:abstractNum w:abstractNumId="5">
    <w:nsid w:val="FFFFFF80"/>
    <w:multiLevelType w:val="singleLevel"/>
    <w:tmpl w:val="B3A8C412"/>
    <w:lvl w:ilvl="0">
      <w:start w:val="1"/>
      <w:numFmt w:val="bullet"/>
      <w:pStyle w:val="ListBullet5"/>
      <w:lvlText w:val=""/>
      <w:lvlJc w:val="left"/>
      <w:pPr>
        <w:ind w:left="1492" w:hanging="360"/>
      </w:pPr>
      <w:rPr>
        <w:rFonts w:ascii="Symbol" w:hAnsi="Symbol" w:hint="default"/>
        <w:color w:val="000000" w:themeColor="text1"/>
      </w:rPr>
    </w:lvl>
  </w:abstractNum>
  <w:abstractNum w:abstractNumId="6">
    <w:nsid w:val="FFFFFF81"/>
    <w:multiLevelType w:val="singleLevel"/>
    <w:tmpl w:val="CBC85C00"/>
    <w:lvl w:ilvl="0">
      <w:start w:val="1"/>
      <w:numFmt w:val="bullet"/>
      <w:pStyle w:val="ListBullet4"/>
      <w:lvlText w:val=""/>
      <w:lvlJc w:val="left"/>
      <w:pPr>
        <w:ind w:left="1209" w:hanging="360"/>
      </w:pPr>
      <w:rPr>
        <w:rFonts w:ascii="Symbol" w:hAnsi="Symbol" w:hint="default"/>
        <w:color w:val="000000" w:themeColor="text1"/>
      </w:rPr>
    </w:lvl>
  </w:abstractNum>
  <w:abstractNum w:abstractNumId="7">
    <w:nsid w:val="FFFFFF82"/>
    <w:multiLevelType w:val="singleLevel"/>
    <w:tmpl w:val="B14ADC6E"/>
    <w:lvl w:ilvl="0">
      <w:start w:val="1"/>
      <w:numFmt w:val="bullet"/>
      <w:pStyle w:val="ListBullet3"/>
      <w:lvlText w:val=""/>
      <w:lvlJc w:val="left"/>
      <w:pPr>
        <w:ind w:left="926" w:hanging="360"/>
      </w:pPr>
      <w:rPr>
        <w:rFonts w:ascii="Symbol" w:hAnsi="Symbol" w:hint="default"/>
      </w:rPr>
    </w:lvl>
  </w:abstractNum>
  <w:abstractNum w:abstractNumId="8">
    <w:nsid w:val="FFFFFF83"/>
    <w:multiLevelType w:val="singleLevel"/>
    <w:tmpl w:val="67966B74"/>
    <w:lvl w:ilvl="0">
      <w:start w:val="1"/>
      <w:numFmt w:val="bullet"/>
      <w:pStyle w:val="ListBullet2"/>
      <w:lvlText w:val="o"/>
      <w:lvlJc w:val="left"/>
      <w:pPr>
        <w:ind w:left="643" w:hanging="360"/>
      </w:pPr>
      <w:rPr>
        <w:rFonts w:ascii="Courier New" w:hAnsi="Courier New" w:hint="default"/>
      </w:rPr>
    </w:lvl>
  </w:abstractNum>
  <w:abstractNum w:abstractNumId="9">
    <w:nsid w:val="FFFFFF88"/>
    <w:multiLevelType w:val="singleLevel"/>
    <w:tmpl w:val="24A4134C"/>
    <w:lvl w:ilvl="0">
      <w:start w:val="1"/>
      <w:numFmt w:val="decimal"/>
      <w:pStyle w:val="ListNumber"/>
      <w:lvlText w:val="%1."/>
      <w:lvlJc w:val="left"/>
      <w:pPr>
        <w:tabs>
          <w:tab w:val="num" w:pos="360"/>
        </w:tabs>
        <w:ind w:left="360" w:hanging="360"/>
      </w:pPr>
    </w:lvl>
  </w:abstractNum>
  <w:abstractNum w:abstractNumId="10">
    <w:nsid w:val="FFFFFF89"/>
    <w:multiLevelType w:val="singleLevel"/>
    <w:tmpl w:val="1576AA8E"/>
    <w:lvl w:ilvl="0">
      <w:start w:val="1"/>
      <w:numFmt w:val="bullet"/>
      <w:pStyle w:val="ListBullet"/>
      <w:lvlText w:val=""/>
      <w:lvlJc w:val="left"/>
      <w:pPr>
        <w:ind w:left="360" w:hanging="360"/>
      </w:pPr>
      <w:rPr>
        <w:rFonts w:ascii="Symbol" w:hAnsi="Symbol" w:hint="default"/>
        <w:color w:val="auto"/>
        <w:u w:color="008340" w:themeColor="accent1"/>
      </w:rPr>
    </w:lvl>
  </w:abstractNum>
  <w:abstractNum w:abstractNumId="11">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0005"/>
    <w:multiLevelType w:val="hybridMultilevel"/>
    <w:tmpl w:val="00000005"/>
    <w:lvl w:ilvl="0" w:tplc="0000019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0006"/>
    <w:multiLevelType w:val="hybridMultilevel"/>
    <w:tmpl w:val="00000006"/>
    <w:lvl w:ilvl="0" w:tplc="000001F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0007"/>
    <w:multiLevelType w:val="hybridMultilevel"/>
    <w:tmpl w:val="00000007"/>
    <w:lvl w:ilvl="0" w:tplc="0000025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11E064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16795419"/>
    <w:multiLevelType w:val="hybridMultilevel"/>
    <w:tmpl w:val="3B3E4A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19BF70B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262B7336"/>
    <w:multiLevelType w:val="hybridMultilevel"/>
    <w:tmpl w:val="392816DE"/>
    <w:lvl w:ilvl="0" w:tplc="FFFFFFFF">
      <w:numFmt w:val="decimal"/>
      <w:lvlText w:val=""/>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B634F56"/>
    <w:multiLevelType w:val="hybridMultilevel"/>
    <w:tmpl w:val="B2AE68B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2B8687C"/>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4">
    <w:nsid w:val="64A85295"/>
    <w:multiLevelType w:val="hybridMultilevel"/>
    <w:tmpl w:val="CA3C16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28B7D19"/>
    <w:multiLevelType w:val="hybridMultilevel"/>
    <w:tmpl w:val="F6A6EB6E"/>
    <w:lvl w:ilvl="0" w:tplc="0000019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20"/>
  </w:num>
  <w:num w:numId="14">
    <w:abstractNumId w:val="18"/>
  </w:num>
  <w:num w:numId="15">
    <w:abstractNumId w:val="19"/>
  </w:num>
  <w:num w:numId="16">
    <w:abstractNumId w:val="23"/>
  </w:num>
  <w:num w:numId="17">
    <w:abstractNumId w:val="12"/>
  </w:num>
  <w:num w:numId="18">
    <w:abstractNumId w:val="13"/>
  </w:num>
  <w:num w:numId="19">
    <w:abstractNumId w:val="14"/>
  </w:num>
  <w:num w:numId="20">
    <w:abstractNumId w:val="15"/>
  </w:num>
  <w:num w:numId="21">
    <w:abstractNumId w:val="16"/>
  </w:num>
  <w:num w:numId="22">
    <w:abstractNumId w:val="17"/>
  </w:num>
  <w:num w:numId="23">
    <w:abstractNumId w:val="24"/>
  </w:num>
  <w:num w:numId="24">
    <w:abstractNumId w:val="25"/>
  </w:num>
  <w:num w:numId="25">
    <w:abstractNumId w:val="22"/>
  </w:num>
  <w:num w:numId="26">
    <w:abstractNumId w:val="21"/>
  </w:num>
  <w:num w:numId="27">
    <w:abstractNumId w:val="9"/>
    <w:lvlOverride w:ilvl="0">
      <w:startOverride w:val="1"/>
    </w:lvlOverride>
  </w:num>
  <w:num w:numId="28">
    <w:abstractNumId w:val="4"/>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8" w:nlCheck="1" w:checkStyle="0"/>
  <w:activeWritingStyle w:appName="MSWord" w:lang="en-US" w:vendorID="64" w:dllVersion="131078" w:nlCheck="1" w:checkStyle="0"/>
  <w:activeWritingStyle w:appName="MSWord" w:lang="fr-BE" w:vendorID="64" w:dllVersion="131078" w:nlCheck="1" w:checkStyle="1"/>
  <w:proofState w:spelling="clean" w:grammar="clean"/>
  <w:attachedTemplate r:id="rId1"/>
  <w:stylePaneFormatFilter w:val="B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1"/>
  <w:stylePaneSortMethod w:val="0000"/>
  <w:styleLockTheme/>
  <w:styleLockQFSet/>
  <w:defaultTabStop w:val="720"/>
  <w:clickAndTypeStyle w:val="BodyText1"/>
  <w:drawingGridHorizontalSpacing w:val="110"/>
  <w:displayHorizontalDrawingGridEvery w:val="2"/>
  <w:displayVertic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LETTER HEAD-DESKTOP PRINT 1 (1)"/>
  </w:docVars>
  <w:rsids>
    <w:rsidRoot w:val="00AC6E48"/>
    <w:rsid w:val="000049EE"/>
    <w:rsid w:val="000147BB"/>
    <w:rsid w:val="000159E9"/>
    <w:rsid w:val="00025BD0"/>
    <w:rsid w:val="00031955"/>
    <w:rsid w:val="00031B1A"/>
    <w:rsid w:val="000420A3"/>
    <w:rsid w:val="00042CF8"/>
    <w:rsid w:val="00046833"/>
    <w:rsid w:val="000509B6"/>
    <w:rsid w:val="000611AA"/>
    <w:rsid w:val="00064892"/>
    <w:rsid w:val="00067C26"/>
    <w:rsid w:val="00072B0E"/>
    <w:rsid w:val="000872EA"/>
    <w:rsid w:val="00087F72"/>
    <w:rsid w:val="00093DE2"/>
    <w:rsid w:val="000978F4"/>
    <w:rsid w:val="000A5988"/>
    <w:rsid w:val="000A5A5D"/>
    <w:rsid w:val="000A6394"/>
    <w:rsid w:val="000A743D"/>
    <w:rsid w:val="000A7F99"/>
    <w:rsid w:val="000B2517"/>
    <w:rsid w:val="000C54D3"/>
    <w:rsid w:val="000C5D2E"/>
    <w:rsid w:val="000C776B"/>
    <w:rsid w:val="000D1A2F"/>
    <w:rsid w:val="000D2B6B"/>
    <w:rsid w:val="000D35B1"/>
    <w:rsid w:val="000F2D14"/>
    <w:rsid w:val="000F6070"/>
    <w:rsid w:val="00104824"/>
    <w:rsid w:val="001232D2"/>
    <w:rsid w:val="00123355"/>
    <w:rsid w:val="00134BD6"/>
    <w:rsid w:val="001367DD"/>
    <w:rsid w:val="001402F1"/>
    <w:rsid w:val="00140588"/>
    <w:rsid w:val="00142D81"/>
    <w:rsid w:val="00153473"/>
    <w:rsid w:val="001548BB"/>
    <w:rsid w:val="0015591B"/>
    <w:rsid w:val="00155DE2"/>
    <w:rsid w:val="00160BC5"/>
    <w:rsid w:val="001616AA"/>
    <w:rsid w:val="00161B6A"/>
    <w:rsid w:val="0016213E"/>
    <w:rsid w:val="00162376"/>
    <w:rsid w:val="001639BE"/>
    <w:rsid w:val="00172B2B"/>
    <w:rsid w:val="00175317"/>
    <w:rsid w:val="0017595C"/>
    <w:rsid w:val="0017702A"/>
    <w:rsid w:val="00181A3B"/>
    <w:rsid w:val="001912D9"/>
    <w:rsid w:val="00197A09"/>
    <w:rsid w:val="001A4879"/>
    <w:rsid w:val="001B5C02"/>
    <w:rsid w:val="001C1DBA"/>
    <w:rsid w:val="001C21F9"/>
    <w:rsid w:val="001C310E"/>
    <w:rsid w:val="001C57C6"/>
    <w:rsid w:val="001D09F6"/>
    <w:rsid w:val="001E4534"/>
    <w:rsid w:val="001F273D"/>
    <w:rsid w:val="001F35D0"/>
    <w:rsid w:val="001F45FA"/>
    <w:rsid w:val="00200C61"/>
    <w:rsid w:val="00206D3E"/>
    <w:rsid w:val="00213703"/>
    <w:rsid w:val="002202C6"/>
    <w:rsid w:val="002219BF"/>
    <w:rsid w:val="00224E62"/>
    <w:rsid w:val="00234CC1"/>
    <w:rsid w:val="00246509"/>
    <w:rsid w:val="00251C9D"/>
    <w:rsid w:val="002548FC"/>
    <w:rsid w:val="00264A24"/>
    <w:rsid w:val="002662B8"/>
    <w:rsid w:val="00274970"/>
    <w:rsid w:val="00275380"/>
    <w:rsid w:val="00275C6A"/>
    <w:rsid w:val="00276F2F"/>
    <w:rsid w:val="00284E7B"/>
    <w:rsid w:val="00290CD2"/>
    <w:rsid w:val="0029305E"/>
    <w:rsid w:val="00293670"/>
    <w:rsid w:val="00296698"/>
    <w:rsid w:val="002968BC"/>
    <w:rsid w:val="002A5415"/>
    <w:rsid w:val="002A75E2"/>
    <w:rsid w:val="002B75AF"/>
    <w:rsid w:val="002C09A4"/>
    <w:rsid w:val="002C7D15"/>
    <w:rsid w:val="002D259F"/>
    <w:rsid w:val="002E3AF0"/>
    <w:rsid w:val="002E42DE"/>
    <w:rsid w:val="002E5EF0"/>
    <w:rsid w:val="00305BA3"/>
    <w:rsid w:val="003069A1"/>
    <w:rsid w:val="00310009"/>
    <w:rsid w:val="003142F4"/>
    <w:rsid w:val="00322CAB"/>
    <w:rsid w:val="00330C3C"/>
    <w:rsid w:val="00336FFB"/>
    <w:rsid w:val="00353835"/>
    <w:rsid w:val="00353882"/>
    <w:rsid w:val="00355EB4"/>
    <w:rsid w:val="003623A1"/>
    <w:rsid w:val="00362EE9"/>
    <w:rsid w:val="003641E1"/>
    <w:rsid w:val="003645AF"/>
    <w:rsid w:val="00364C1D"/>
    <w:rsid w:val="00371878"/>
    <w:rsid w:val="00374A2F"/>
    <w:rsid w:val="00375FF1"/>
    <w:rsid w:val="00390B19"/>
    <w:rsid w:val="00393D40"/>
    <w:rsid w:val="00394973"/>
    <w:rsid w:val="00394D09"/>
    <w:rsid w:val="00395A43"/>
    <w:rsid w:val="00396977"/>
    <w:rsid w:val="00396B29"/>
    <w:rsid w:val="003A009A"/>
    <w:rsid w:val="003A05F2"/>
    <w:rsid w:val="003A1B15"/>
    <w:rsid w:val="003A29DD"/>
    <w:rsid w:val="003A4069"/>
    <w:rsid w:val="003A5E5B"/>
    <w:rsid w:val="003B0D89"/>
    <w:rsid w:val="003B1FDD"/>
    <w:rsid w:val="003B422A"/>
    <w:rsid w:val="003C14EA"/>
    <w:rsid w:val="003C46BA"/>
    <w:rsid w:val="003C6438"/>
    <w:rsid w:val="003C65E8"/>
    <w:rsid w:val="003D46C2"/>
    <w:rsid w:val="003D4E3C"/>
    <w:rsid w:val="003D6B7D"/>
    <w:rsid w:val="003E3A6B"/>
    <w:rsid w:val="00404980"/>
    <w:rsid w:val="00407D7D"/>
    <w:rsid w:val="004103C8"/>
    <w:rsid w:val="004140FE"/>
    <w:rsid w:val="004212A2"/>
    <w:rsid w:val="00424193"/>
    <w:rsid w:val="0042522B"/>
    <w:rsid w:val="00427EFA"/>
    <w:rsid w:val="004375BD"/>
    <w:rsid w:val="0044252D"/>
    <w:rsid w:val="0044283E"/>
    <w:rsid w:val="004435FF"/>
    <w:rsid w:val="00447368"/>
    <w:rsid w:val="0045146D"/>
    <w:rsid w:val="0045522A"/>
    <w:rsid w:val="00457F35"/>
    <w:rsid w:val="00460027"/>
    <w:rsid w:val="004607CA"/>
    <w:rsid w:val="00462491"/>
    <w:rsid w:val="00466579"/>
    <w:rsid w:val="0046714D"/>
    <w:rsid w:val="00471733"/>
    <w:rsid w:val="00471F63"/>
    <w:rsid w:val="0047384D"/>
    <w:rsid w:val="0047404A"/>
    <w:rsid w:val="004748E7"/>
    <w:rsid w:val="00475243"/>
    <w:rsid w:val="004762DE"/>
    <w:rsid w:val="004778D0"/>
    <w:rsid w:val="004854C0"/>
    <w:rsid w:val="004906B8"/>
    <w:rsid w:val="004924AC"/>
    <w:rsid w:val="0049665B"/>
    <w:rsid w:val="004A088F"/>
    <w:rsid w:val="004B6F78"/>
    <w:rsid w:val="004C2E3B"/>
    <w:rsid w:val="004D5835"/>
    <w:rsid w:val="004D6B50"/>
    <w:rsid w:val="004D6C63"/>
    <w:rsid w:val="004E1214"/>
    <w:rsid w:val="004E30B9"/>
    <w:rsid w:val="004E3751"/>
    <w:rsid w:val="004F0761"/>
    <w:rsid w:val="004F2C3E"/>
    <w:rsid w:val="004F42C1"/>
    <w:rsid w:val="004F73E2"/>
    <w:rsid w:val="005014FF"/>
    <w:rsid w:val="00503F99"/>
    <w:rsid w:val="00513883"/>
    <w:rsid w:val="00520385"/>
    <w:rsid w:val="005224A4"/>
    <w:rsid w:val="005335AE"/>
    <w:rsid w:val="005416D2"/>
    <w:rsid w:val="005508E1"/>
    <w:rsid w:val="00555150"/>
    <w:rsid w:val="00562532"/>
    <w:rsid w:val="0056319D"/>
    <w:rsid w:val="0056543D"/>
    <w:rsid w:val="00573348"/>
    <w:rsid w:val="00573D37"/>
    <w:rsid w:val="005806AD"/>
    <w:rsid w:val="005809CA"/>
    <w:rsid w:val="00580C7B"/>
    <w:rsid w:val="0058160B"/>
    <w:rsid w:val="00583543"/>
    <w:rsid w:val="00593BB7"/>
    <w:rsid w:val="005A0A0B"/>
    <w:rsid w:val="005A571D"/>
    <w:rsid w:val="005B6D73"/>
    <w:rsid w:val="005B764E"/>
    <w:rsid w:val="005B7E03"/>
    <w:rsid w:val="005D1DEC"/>
    <w:rsid w:val="005D555D"/>
    <w:rsid w:val="005E6781"/>
    <w:rsid w:val="005F600D"/>
    <w:rsid w:val="0060027F"/>
    <w:rsid w:val="00602E08"/>
    <w:rsid w:val="006033B0"/>
    <w:rsid w:val="00603992"/>
    <w:rsid w:val="00606D59"/>
    <w:rsid w:val="00607C78"/>
    <w:rsid w:val="006121B9"/>
    <w:rsid w:val="00613516"/>
    <w:rsid w:val="00617072"/>
    <w:rsid w:val="0062565C"/>
    <w:rsid w:val="00632139"/>
    <w:rsid w:val="00632185"/>
    <w:rsid w:val="00634662"/>
    <w:rsid w:val="00645FE2"/>
    <w:rsid w:val="006610EB"/>
    <w:rsid w:val="006663B7"/>
    <w:rsid w:val="006763D8"/>
    <w:rsid w:val="00682650"/>
    <w:rsid w:val="00684E7C"/>
    <w:rsid w:val="00685652"/>
    <w:rsid w:val="00692CDF"/>
    <w:rsid w:val="006A0C0F"/>
    <w:rsid w:val="006A1560"/>
    <w:rsid w:val="006C0DD1"/>
    <w:rsid w:val="006C7B27"/>
    <w:rsid w:val="006C7C2C"/>
    <w:rsid w:val="006D04DC"/>
    <w:rsid w:val="006D1E1B"/>
    <w:rsid w:val="006D6669"/>
    <w:rsid w:val="006D7324"/>
    <w:rsid w:val="006E3269"/>
    <w:rsid w:val="006E381E"/>
    <w:rsid w:val="006E7888"/>
    <w:rsid w:val="006F1FE4"/>
    <w:rsid w:val="006F28D3"/>
    <w:rsid w:val="006F3390"/>
    <w:rsid w:val="006F3904"/>
    <w:rsid w:val="006F4C13"/>
    <w:rsid w:val="007031B2"/>
    <w:rsid w:val="00705BED"/>
    <w:rsid w:val="00710EC6"/>
    <w:rsid w:val="00711F81"/>
    <w:rsid w:val="00712921"/>
    <w:rsid w:val="0071422D"/>
    <w:rsid w:val="00715677"/>
    <w:rsid w:val="00717436"/>
    <w:rsid w:val="007242F3"/>
    <w:rsid w:val="007317DA"/>
    <w:rsid w:val="00741C39"/>
    <w:rsid w:val="00743C9B"/>
    <w:rsid w:val="00746249"/>
    <w:rsid w:val="0075126D"/>
    <w:rsid w:val="00757A71"/>
    <w:rsid w:val="00760F00"/>
    <w:rsid w:val="00762FD0"/>
    <w:rsid w:val="007660B9"/>
    <w:rsid w:val="007672A1"/>
    <w:rsid w:val="007737A1"/>
    <w:rsid w:val="00784590"/>
    <w:rsid w:val="00794A43"/>
    <w:rsid w:val="0079521F"/>
    <w:rsid w:val="00796046"/>
    <w:rsid w:val="00797637"/>
    <w:rsid w:val="007A0F2E"/>
    <w:rsid w:val="007A2BC0"/>
    <w:rsid w:val="007B0C33"/>
    <w:rsid w:val="007B38E1"/>
    <w:rsid w:val="007B5694"/>
    <w:rsid w:val="007C1727"/>
    <w:rsid w:val="007C2B3F"/>
    <w:rsid w:val="007C32BC"/>
    <w:rsid w:val="007D20D3"/>
    <w:rsid w:val="007D2D95"/>
    <w:rsid w:val="007D67E3"/>
    <w:rsid w:val="007E6691"/>
    <w:rsid w:val="00800CF0"/>
    <w:rsid w:val="00801AAA"/>
    <w:rsid w:val="00812AC7"/>
    <w:rsid w:val="008139BF"/>
    <w:rsid w:val="008140EA"/>
    <w:rsid w:val="008158B4"/>
    <w:rsid w:val="00821D8D"/>
    <w:rsid w:val="008262C2"/>
    <w:rsid w:val="00835348"/>
    <w:rsid w:val="0083700E"/>
    <w:rsid w:val="00837B5E"/>
    <w:rsid w:val="0084339A"/>
    <w:rsid w:val="008435C1"/>
    <w:rsid w:val="008475EA"/>
    <w:rsid w:val="00851DAC"/>
    <w:rsid w:val="00852D2B"/>
    <w:rsid w:val="00861AB4"/>
    <w:rsid w:val="00875342"/>
    <w:rsid w:val="0088008B"/>
    <w:rsid w:val="00892058"/>
    <w:rsid w:val="00893301"/>
    <w:rsid w:val="00893C58"/>
    <w:rsid w:val="00894A51"/>
    <w:rsid w:val="008A0BA1"/>
    <w:rsid w:val="008A31CC"/>
    <w:rsid w:val="008A3748"/>
    <w:rsid w:val="008B3411"/>
    <w:rsid w:val="008B47A6"/>
    <w:rsid w:val="008B5538"/>
    <w:rsid w:val="008C089B"/>
    <w:rsid w:val="008C1013"/>
    <w:rsid w:val="008C1F83"/>
    <w:rsid w:val="008C403E"/>
    <w:rsid w:val="008C5C4D"/>
    <w:rsid w:val="008D09F3"/>
    <w:rsid w:val="008D79BC"/>
    <w:rsid w:val="008F345E"/>
    <w:rsid w:val="008F36D1"/>
    <w:rsid w:val="008F3DC3"/>
    <w:rsid w:val="00900BF1"/>
    <w:rsid w:val="00907491"/>
    <w:rsid w:val="00913318"/>
    <w:rsid w:val="00921A19"/>
    <w:rsid w:val="009235EA"/>
    <w:rsid w:val="009244FF"/>
    <w:rsid w:val="00925454"/>
    <w:rsid w:val="009262C0"/>
    <w:rsid w:val="009310A4"/>
    <w:rsid w:val="0093244B"/>
    <w:rsid w:val="00933B19"/>
    <w:rsid w:val="00936B6A"/>
    <w:rsid w:val="00943102"/>
    <w:rsid w:val="00944C3C"/>
    <w:rsid w:val="0094513C"/>
    <w:rsid w:val="00954507"/>
    <w:rsid w:val="009662BE"/>
    <w:rsid w:val="00972EE3"/>
    <w:rsid w:val="009802D1"/>
    <w:rsid w:val="009814CA"/>
    <w:rsid w:val="009844D1"/>
    <w:rsid w:val="00990EE1"/>
    <w:rsid w:val="009930D3"/>
    <w:rsid w:val="00995D15"/>
    <w:rsid w:val="009A05C7"/>
    <w:rsid w:val="009B5997"/>
    <w:rsid w:val="009C10A7"/>
    <w:rsid w:val="009D5945"/>
    <w:rsid w:val="009D6082"/>
    <w:rsid w:val="009D60BB"/>
    <w:rsid w:val="009D7186"/>
    <w:rsid w:val="009E0E6B"/>
    <w:rsid w:val="009E1798"/>
    <w:rsid w:val="009E30A8"/>
    <w:rsid w:val="009E4EF0"/>
    <w:rsid w:val="009E603B"/>
    <w:rsid w:val="009F2A76"/>
    <w:rsid w:val="009F35DB"/>
    <w:rsid w:val="009F43B9"/>
    <w:rsid w:val="00A025A4"/>
    <w:rsid w:val="00A03454"/>
    <w:rsid w:val="00A03B4F"/>
    <w:rsid w:val="00A06B2D"/>
    <w:rsid w:val="00A102E9"/>
    <w:rsid w:val="00A10F8C"/>
    <w:rsid w:val="00A15045"/>
    <w:rsid w:val="00A22504"/>
    <w:rsid w:val="00A26F68"/>
    <w:rsid w:val="00A277A7"/>
    <w:rsid w:val="00A30AEF"/>
    <w:rsid w:val="00A316E1"/>
    <w:rsid w:val="00A324FD"/>
    <w:rsid w:val="00A36169"/>
    <w:rsid w:val="00A417EB"/>
    <w:rsid w:val="00A45D19"/>
    <w:rsid w:val="00A46483"/>
    <w:rsid w:val="00A47A48"/>
    <w:rsid w:val="00A5106E"/>
    <w:rsid w:val="00A559F8"/>
    <w:rsid w:val="00A55D14"/>
    <w:rsid w:val="00A62A21"/>
    <w:rsid w:val="00A73A2C"/>
    <w:rsid w:val="00A74B06"/>
    <w:rsid w:val="00A80473"/>
    <w:rsid w:val="00A8545D"/>
    <w:rsid w:val="00A879F0"/>
    <w:rsid w:val="00A919D9"/>
    <w:rsid w:val="00A91DE2"/>
    <w:rsid w:val="00AB3070"/>
    <w:rsid w:val="00AB462D"/>
    <w:rsid w:val="00AB7FD1"/>
    <w:rsid w:val="00AC1365"/>
    <w:rsid w:val="00AC6E48"/>
    <w:rsid w:val="00AD1BB8"/>
    <w:rsid w:val="00AE0BC7"/>
    <w:rsid w:val="00AE2BDC"/>
    <w:rsid w:val="00AE54A3"/>
    <w:rsid w:val="00AF3CAB"/>
    <w:rsid w:val="00AF6979"/>
    <w:rsid w:val="00B013D6"/>
    <w:rsid w:val="00B02C70"/>
    <w:rsid w:val="00B030FF"/>
    <w:rsid w:val="00B055B4"/>
    <w:rsid w:val="00B05E08"/>
    <w:rsid w:val="00B06A26"/>
    <w:rsid w:val="00B179D3"/>
    <w:rsid w:val="00B20014"/>
    <w:rsid w:val="00B25AEE"/>
    <w:rsid w:val="00B338BE"/>
    <w:rsid w:val="00B415F7"/>
    <w:rsid w:val="00B4586C"/>
    <w:rsid w:val="00B46113"/>
    <w:rsid w:val="00B46BAF"/>
    <w:rsid w:val="00B50C7E"/>
    <w:rsid w:val="00B60B29"/>
    <w:rsid w:val="00B7029E"/>
    <w:rsid w:val="00B72A97"/>
    <w:rsid w:val="00B741A9"/>
    <w:rsid w:val="00B74B6F"/>
    <w:rsid w:val="00B8313A"/>
    <w:rsid w:val="00B83261"/>
    <w:rsid w:val="00B8609F"/>
    <w:rsid w:val="00B86614"/>
    <w:rsid w:val="00B90080"/>
    <w:rsid w:val="00B9176F"/>
    <w:rsid w:val="00B91F57"/>
    <w:rsid w:val="00B95D02"/>
    <w:rsid w:val="00BA1E2D"/>
    <w:rsid w:val="00BA2BE0"/>
    <w:rsid w:val="00BA6F24"/>
    <w:rsid w:val="00BC466A"/>
    <w:rsid w:val="00BC4B39"/>
    <w:rsid w:val="00BC6B5D"/>
    <w:rsid w:val="00BC6E70"/>
    <w:rsid w:val="00BD0F9D"/>
    <w:rsid w:val="00BD33AC"/>
    <w:rsid w:val="00BD3DC7"/>
    <w:rsid w:val="00BD4253"/>
    <w:rsid w:val="00BD5381"/>
    <w:rsid w:val="00BE0073"/>
    <w:rsid w:val="00BF032D"/>
    <w:rsid w:val="00BF607C"/>
    <w:rsid w:val="00BF7B62"/>
    <w:rsid w:val="00C0359D"/>
    <w:rsid w:val="00C0689A"/>
    <w:rsid w:val="00C10808"/>
    <w:rsid w:val="00C123BD"/>
    <w:rsid w:val="00C16AB7"/>
    <w:rsid w:val="00C23FDD"/>
    <w:rsid w:val="00C30788"/>
    <w:rsid w:val="00C32D85"/>
    <w:rsid w:val="00C42459"/>
    <w:rsid w:val="00C4439D"/>
    <w:rsid w:val="00C53281"/>
    <w:rsid w:val="00C55C20"/>
    <w:rsid w:val="00C55ED0"/>
    <w:rsid w:val="00C60F8C"/>
    <w:rsid w:val="00C63721"/>
    <w:rsid w:val="00C70190"/>
    <w:rsid w:val="00C713DD"/>
    <w:rsid w:val="00C779F8"/>
    <w:rsid w:val="00C8019D"/>
    <w:rsid w:val="00C802DE"/>
    <w:rsid w:val="00C805B1"/>
    <w:rsid w:val="00C84052"/>
    <w:rsid w:val="00C91AFA"/>
    <w:rsid w:val="00C931E6"/>
    <w:rsid w:val="00C93F7B"/>
    <w:rsid w:val="00CA3562"/>
    <w:rsid w:val="00CB480C"/>
    <w:rsid w:val="00CC7FCD"/>
    <w:rsid w:val="00CD0DDF"/>
    <w:rsid w:val="00CE04F1"/>
    <w:rsid w:val="00CE2C64"/>
    <w:rsid w:val="00CE397E"/>
    <w:rsid w:val="00CF1C49"/>
    <w:rsid w:val="00CF3723"/>
    <w:rsid w:val="00CF4762"/>
    <w:rsid w:val="00CF65C6"/>
    <w:rsid w:val="00D06BCF"/>
    <w:rsid w:val="00D07ED7"/>
    <w:rsid w:val="00D209AB"/>
    <w:rsid w:val="00D20C49"/>
    <w:rsid w:val="00D26785"/>
    <w:rsid w:val="00D27091"/>
    <w:rsid w:val="00D27513"/>
    <w:rsid w:val="00D3333E"/>
    <w:rsid w:val="00D413BC"/>
    <w:rsid w:val="00D46325"/>
    <w:rsid w:val="00D52DD2"/>
    <w:rsid w:val="00D73BA9"/>
    <w:rsid w:val="00D73C76"/>
    <w:rsid w:val="00D74872"/>
    <w:rsid w:val="00D7667A"/>
    <w:rsid w:val="00D82E25"/>
    <w:rsid w:val="00D83138"/>
    <w:rsid w:val="00D84C52"/>
    <w:rsid w:val="00D86A34"/>
    <w:rsid w:val="00D871C9"/>
    <w:rsid w:val="00D87308"/>
    <w:rsid w:val="00D94384"/>
    <w:rsid w:val="00D958BC"/>
    <w:rsid w:val="00D97182"/>
    <w:rsid w:val="00DA472A"/>
    <w:rsid w:val="00DA69C7"/>
    <w:rsid w:val="00DB1FF6"/>
    <w:rsid w:val="00DB2CDA"/>
    <w:rsid w:val="00DB4DA2"/>
    <w:rsid w:val="00DB58E5"/>
    <w:rsid w:val="00DB5F5C"/>
    <w:rsid w:val="00DD22EF"/>
    <w:rsid w:val="00DD3802"/>
    <w:rsid w:val="00DE5A87"/>
    <w:rsid w:val="00DF0285"/>
    <w:rsid w:val="00DF390C"/>
    <w:rsid w:val="00DF4213"/>
    <w:rsid w:val="00DF6BB8"/>
    <w:rsid w:val="00E04552"/>
    <w:rsid w:val="00E0482C"/>
    <w:rsid w:val="00E10DE7"/>
    <w:rsid w:val="00E13DA1"/>
    <w:rsid w:val="00E15497"/>
    <w:rsid w:val="00E167FC"/>
    <w:rsid w:val="00E16E27"/>
    <w:rsid w:val="00E20859"/>
    <w:rsid w:val="00E31680"/>
    <w:rsid w:val="00E36CDC"/>
    <w:rsid w:val="00E40A3F"/>
    <w:rsid w:val="00E44355"/>
    <w:rsid w:val="00E4485A"/>
    <w:rsid w:val="00E45A38"/>
    <w:rsid w:val="00E57949"/>
    <w:rsid w:val="00E63A51"/>
    <w:rsid w:val="00E6493E"/>
    <w:rsid w:val="00E7437A"/>
    <w:rsid w:val="00E75111"/>
    <w:rsid w:val="00E773D6"/>
    <w:rsid w:val="00E86524"/>
    <w:rsid w:val="00EB2152"/>
    <w:rsid w:val="00EB49C1"/>
    <w:rsid w:val="00EC1F6C"/>
    <w:rsid w:val="00ED5427"/>
    <w:rsid w:val="00ED7150"/>
    <w:rsid w:val="00EE0753"/>
    <w:rsid w:val="00EF098F"/>
    <w:rsid w:val="00F02FCB"/>
    <w:rsid w:val="00F03942"/>
    <w:rsid w:val="00F0524D"/>
    <w:rsid w:val="00F10F2E"/>
    <w:rsid w:val="00F11E9C"/>
    <w:rsid w:val="00F13423"/>
    <w:rsid w:val="00F1351C"/>
    <w:rsid w:val="00F1524A"/>
    <w:rsid w:val="00F263D5"/>
    <w:rsid w:val="00F47928"/>
    <w:rsid w:val="00F51D2B"/>
    <w:rsid w:val="00F52A91"/>
    <w:rsid w:val="00F52FB2"/>
    <w:rsid w:val="00F553FA"/>
    <w:rsid w:val="00F55FF0"/>
    <w:rsid w:val="00F5726A"/>
    <w:rsid w:val="00F6690C"/>
    <w:rsid w:val="00F7109A"/>
    <w:rsid w:val="00F73B08"/>
    <w:rsid w:val="00F7494D"/>
    <w:rsid w:val="00F77D60"/>
    <w:rsid w:val="00F8018E"/>
    <w:rsid w:val="00F82CD3"/>
    <w:rsid w:val="00F830E3"/>
    <w:rsid w:val="00F9008C"/>
    <w:rsid w:val="00F90C10"/>
    <w:rsid w:val="00F91B37"/>
    <w:rsid w:val="00F91BF4"/>
    <w:rsid w:val="00FA7DB0"/>
    <w:rsid w:val="00FB3E77"/>
    <w:rsid w:val="00FB6D6E"/>
    <w:rsid w:val="00FC3EDE"/>
    <w:rsid w:val="00FC6AF6"/>
    <w:rsid w:val="00FD28AD"/>
    <w:rsid w:val="00FD40E3"/>
    <w:rsid w:val="00FD56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HAnsi" w:hAnsiTheme="majorHAnsi" w:cstheme="minorBidi"/>
        <w:sz w:val="22"/>
        <w:szCs w:val="22"/>
        <w:lang w:val="en-US" w:eastAsia="en-US" w:bidi="ar-SA"/>
      </w:rPr>
    </w:rPrDefault>
    <w:pPrDefault>
      <w:pPr>
        <w:spacing w:before="200" w:after="1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Hyperlink" w:uiPriority="0"/>
    <w:lsdException w:name="Strong" w:semiHidden="0" w:uiPriority="0" w:unhideWhenUsed="0" w:qFormat="1"/>
    <w:lsdException w:name="Emphasis"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emiHidden/>
    <w:rsid w:val="008435C1"/>
  </w:style>
  <w:style w:type="paragraph" w:styleId="Heading1">
    <w:name w:val="heading 1"/>
    <w:basedOn w:val="Normal"/>
    <w:next w:val="Normal"/>
    <w:link w:val="Heading1Char"/>
    <w:uiPriority w:val="9"/>
    <w:semiHidden/>
    <w:qFormat/>
    <w:rsid w:val="002A75E2"/>
    <w:pPr>
      <w:spacing w:before="0" w:after="120" w:line="240" w:lineRule="auto"/>
      <w:outlineLvl w:val="0"/>
    </w:pPr>
    <w:rPr>
      <w:b/>
      <w:i/>
      <w:noProof/>
      <w:color w:val="008340" w:themeColor="accent1"/>
      <w:spacing w:val="5"/>
      <w:sz w:val="36"/>
      <w:szCs w:val="32"/>
      <w:lang w:val="en-GB"/>
    </w:rPr>
  </w:style>
  <w:style w:type="paragraph" w:styleId="Heading2">
    <w:name w:val="heading 2"/>
    <w:basedOn w:val="BodyText1"/>
    <w:next w:val="BodyText1"/>
    <w:link w:val="Heading2Char"/>
    <w:uiPriority w:val="9"/>
    <w:semiHidden/>
    <w:qFormat/>
    <w:rsid w:val="00C30788"/>
    <w:pPr>
      <w:keepNext/>
      <w:keepLines/>
      <w:spacing w:after="80" w:line="240" w:lineRule="auto"/>
      <w:jc w:val="left"/>
      <w:outlineLvl w:val="1"/>
    </w:pPr>
    <w:rPr>
      <w:i/>
      <w:color w:val="008340" w:themeColor="accent1"/>
      <w:sz w:val="32"/>
      <w:szCs w:val="28"/>
    </w:rPr>
  </w:style>
  <w:style w:type="paragraph" w:styleId="Heading3">
    <w:name w:val="heading 3"/>
    <w:basedOn w:val="BodyText1"/>
    <w:next w:val="BodyText1"/>
    <w:link w:val="Heading3Char"/>
    <w:uiPriority w:val="9"/>
    <w:semiHidden/>
    <w:qFormat/>
    <w:rsid w:val="00C30788"/>
    <w:pPr>
      <w:keepNext/>
      <w:keepLines/>
      <w:spacing w:after="80" w:line="240" w:lineRule="auto"/>
      <w:jc w:val="left"/>
      <w:outlineLvl w:val="2"/>
    </w:pPr>
    <w:rPr>
      <w:rFonts w:eastAsiaTheme="majorEastAsia" w:cstheme="majorBidi"/>
      <w:b/>
      <w:i/>
      <w:szCs w:val="24"/>
    </w:rPr>
  </w:style>
  <w:style w:type="paragraph" w:styleId="Heading4">
    <w:name w:val="heading 4"/>
    <w:basedOn w:val="BodyText1"/>
    <w:next w:val="BodyText1"/>
    <w:link w:val="Heading4Char"/>
    <w:uiPriority w:val="9"/>
    <w:semiHidden/>
    <w:qFormat/>
    <w:rsid w:val="00C30788"/>
    <w:pPr>
      <w:keepNext/>
      <w:keepLines/>
      <w:spacing w:after="80"/>
      <w:outlineLvl w:val="3"/>
    </w:pPr>
    <w:rPr>
      <w:rFonts w:eastAsiaTheme="majorEastAsia" w:cstheme="majorBidi"/>
      <w:b/>
      <w:i/>
      <w:iCs/>
      <w:color w:val="008340" w:themeColor="accent1"/>
      <w:szCs w:val="24"/>
    </w:rPr>
  </w:style>
  <w:style w:type="paragraph" w:styleId="Heading5">
    <w:name w:val="heading 5"/>
    <w:basedOn w:val="BodyText1"/>
    <w:next w:val="BodyText1"/>
    <w:link w:val="Heading5Char"/>
    <w:uiPriority w:val="9"/>
    <w:semiHidden/>
    <w:qFormat/>
    <w:rsid w:val="00C30788"/>
    <w:pPr>
      <w:keepNext/>
      <w:keepLines/>
      <w:spacing w:after="40" w:line="240" w:lineRule="auto"/>
      <w:outlineLvl w:val="4"/>
    </w:pPr>
    <w:rPr>
      <w:rFonts w:eastAsiaTheme="majorEastAsia" w:cstheme="majorBidi"/>
      <w:b/>
      <w:color w:val="1B5632" w:themeColor="text2"/>
      <w:sz w:val="22"/>
    </w:rPr>
  </w:style>
  <w:style w:type="paragraph" w:styleId="Heading6">
    <w:name w:val="heading 6"/>
    <w:basedOn w:val="Normal"/>
    <w:next w:val="Normal"/>
    <w:link w:val="Heading6Char"/>
    <w:uiPriority w:val="9"/>
    <w:semiHidden/>
    <w:qFormat/>
    <w:rsid w:val="00C30788"/>
    <w:pPr>
      <w:keepNext/>
      <w:keepLines/>
      <w:suppressAutoHyphens/>
      <w:spacing w:before="0" w:after="40" w:line="240" w:lineRule="auto"/>
      <w:outlineLvl w:val="5"/>
    </w:pPr>
    <w:rPr>
      <w:rFonts w:eastAsiaTheme="majorEastAsia" w:cstheme="majorBidi"/>
      <w:b/>
      <w:color w:val="008340" w:themeColor="accent1"/>
      <w:lang w:val="en-GB"/>
    </w:rPr>
  </w:style>
  <w:style w:type="paragraph" w:styleId="Heading7">
    <w:name w:val="heading 7"/>
    <w:basedOn w:val="Normal"/>
    <w:next w:val="BodyText1"/>
    <w:link w:val="Heading7Char"/>
    <w:uiPriority w:val="9"/>
    <w:semiHidden/>
    <w:qFormat/>
    <w:rsid w:val="00C30788"/>
    <w:pPr>
      <w:keepNext/>
      <w:keepLines/>
      <w:suppressAutoHyphens/>
      <w:spacing w:before="0" w:after="40" w:line="240" w:lineRule="auto"/>
      <w:outlineLvl w:val="6"/>
    </w:pPr>
    <w:rPr>
      <w:rFonts w:eastAsiaTheme="majorEastAsia" w:cstheme="majorBidi"/>
      <w:b/>
      <w:iCs/>
      <w:sz w:val="20"/>
      <w:lang w:val="en-GB"/>
    </w:rPr>
  </w:style>
  <w:style w:type="paragraph" w:styleId="Heading8">
    <w:name w:val="heading 8"/>
    <w:basedOn w:val="Normal"/>
    <w:next w:val="Normal"/>
    <w:link w:val="Heading8Char"/>
    <w:uiPriority w:val="9"/>
    <w:semiHidden/>
    <w:qFormat/>
    <w:rsid w:val="00C30788"/>
    <w:pPr>
      <w:keepNext/>
      <w:keepLines/>
      <w:suppressAutoHyphens/>
      <w:spacing w:before="0" w:after="40" w:line="240" w:lineRule="auto"/>
      <w:outlineLvl w:val="7"/>
    </w:pPr>
    <w:rPr>
      <w:rFonts w:eastAsiaTheme="majorEastAsia" w:cstheme="majorBidi"/>
      <w:color w:val="008340" w:themeColor="accent1"/>
      <w:sz w:val="20"/>
      <w:szCs w:val="21"/>
      <w:lang w:val="en-GB"/>
    </w:rPr>
  </w:style>
  <w:style w:type="paragraph" w:styleId="Heading9">
    <w:name w:val="heading 9"/>
    <w:basedOn w:val="Normal"/>
    <w:next w:val="BodyText1"/>
    <w:link w:val="Heading9Char"/>
    <w:uiPriority w:val="9"/>
    <w:semiHidden/>
    <w:qFormat/>
    <w:rsid w:val="00B60B29"/>
    <w:pPr>
      <w:keepNext/>
      <w:keepLines/>
      <w:spacing w:before="0" w:after="40" w:line="240" w:lineRule="auto"/>
      <w:outlineLvl w:val="8"/>
    </w:pPr>
    <w:rPr>
      <w:rFonts w:eastAsiaTheme="majorEastAsia" w:cstheme="majorBidi"/>
      <w:iCs/>
      <w:color w:val="008340" w:themeColor="accent1"/>
      <w:sz w:val="20"/>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semiHidden/>
    <w:qFormat/>
    <w:rsid w:val="00A06B2D"/>
    <w:pPr>
      <w:suppressAutoHyphens/>
      <w:spacing w:before="0" w:after="0" w:line="240" w:lineRule="auto"/>
      <w:jc w:val="center"/>
    </w:pPr>
    <w:rPr>
      <w:b/>
      <w:i/>
      <w:color w:val="262626" w:themeColor="text1" w:themeTint="D9"/>
      <w:sz w:val="72"/>
      <w:szCs w:val="52"/>
    </w:rPr>
  </w:style>
  <w:style w:type="character" w:customStyle="1" w:styleId="TitleChar">
    <w:name w:val="Title Char"/>
    <w:basedOn w:val="DefaultParagraphFont"/>
    <w:link w:val="Title"/>
    <w:uiPriority w:val="10"/>
    <w:semiHidden/>
    <w:rsid w:val="00760F00"/>
    <w:rPr>
      <w:b/>
      <w:i/>
      <w:color w:val="262626" w:themeColor="text1" w:themeTint="D9"/>
      <w:sz w:val="72"/>
      <w:szCs w:val="52"/>
    </w:rPr>
  </w:style>
  <w:style w:type="character" w:customStyle="1" w:styleId="Heading1Char">
    <w:name w:val="Heading 1 Char"/>
    <w:basedOn w:val="DefaultParagraphFont"/>
    <w:link w:val="Heading1"/>
    <w:uiPriority w:val="9"/>
    <w:semiHidden/>
    <w:rsid w:val="008158B4"/>
    <w:rPr>
      <w:b/>
      <w:i/>
      <w:noProof/>
      <w:color w:val="008340" w:themeColor="accent1"/>
      <w:spacing w:val="5"/>
      <w:sz w:val="36"/>
      <w:szCs w:val="32"/>
      <w:lang w:val="en-GB"/>
    </w:rPr>
  </w:style>
  <w:style w:type="character" w:customStyle="1" w:styleId="Heading2Char">
    <w:name w:val="Heading 2 Char"/>
    <w:basedOn w:val="DefaultParagraphFont"/>
    <w:link w:val="Heading2"/>
    <w:uiPriority w:val="9"/>
    <w:semiHidden/>
    <w:rsid w:val="008158B4"/>
    <w:rPr>
      <w:rFonts w:asciiTheme="minorHAnsi" w:eastAsia="Times New Roman" w:hAnsiTheme="minorHAnsi" w:cs="Times New Roman"/>
      <w:i/>
      <w:color w:val="008340" w:themeColor="accent1"/>
      <w:sz w:val="32"/>
      <w:szCs w:val="28"/>
      <w:lang w:val="en-GB"/>
    </w:rPr>
  </w:style>
  <w:style w:type="character" w:customStyle="1" w:styleId="Heading3Char">
    <w:name w:val="Heading 3 Char"/>
    <w:basedOn w:val="DefaultParagraphFont"/>
    <w:link w:val="Heading3"/>
    <w:uiPriority w:val="9"/>
    <w:semiHidden/>
    <w:rsid w:val="008158B4"/>
    <w:rPr>
      <w:rFonts w:asciiTheme="minorHAnsi" w:eastAsiaTheme="majorEastAsia" w:hAnsiTheme="minorHAnsi" w:cstheme="majorBidi"/>
      <w:b/>
      <w:i/>
      <w:sz w:val="24"/>
      <w:szCs w:val="24"/>
      <w:lang w:val="en-GB"/>
    </w:rPr>
  </w:style>
  <w:style w:type="paragraph" w:styleId="BlockText">
    <w:name w:val="Block Text"/>
    <w:basedOn w:val="Normal"/>
    <w:uiPriority w:val="99"/>
    <w:semiHidden/>
    <w:rsid w:val="007A2BC0"/>
    <w:pPr>
      <w:pBdr>
        <w:top w:val="single" w:sz="2" w:space="10" w:color="008340" w:themeColor="accent1"/>
        <w:left w:val="single" w:sz="2" w:space="10" w:color="008340" w:themeColor="accent1"/>
        <w:bottom w:val="single" w:sz="2" w:space="10" w:color="008340" w:themeColor="accent1"/>
        <w:right w:val="single" w:sz="2" w:space="10" w:color="008340" w:themeColor="accent1"/>
      </w:pBdr>
      <w:ind w:left="1152" w:right="1152"/>
    </w:pPr>
    <w:rPr>
      <w:rFonts w:asciiTheme="minorHAnsi" w:eastAsiaTheme="minorEastAsia" w:hAnsiTheme="minorHAnsi"/>
      <w:i/>
      <w:iCs/>
      <w:color w:val="008340" w:themeColor="accent1"/>
    </w:rPr>
  </w:style>
  <w:style w:type="character" w:customStyle="1" w:styleId="italicscoloured">
    <w:name w:val="italics coloured"/>
    <w:basedOn w:val="-italics"/>
    <w:uiPriority w:val="1"/>
    <w:semiHidden/>
    <w:qFormat/>
    <w:rsid w:val="00E15497"/>
    <w:rPr>
      <w:i/>
      <w:iCs/>
      <w:color w:val="008340" w:themeColor="accent1"/>
      <w:lang w:val="en-GB"/>
    </w:rPr>
  </w:style>
  <w:style w:type="paragraph" w:customStyle="1" w:styleId="BodyText1">
    <w:name w:val="Body Text1"/>
    <w:basedOn w:val="Normal"/>
    <w:link w:val="BODYTEXTChar"/>
    <w:qFormat/>
    <w:rsid w:val="00717436"/>
    <w:pPr>
      <w:suppressAutoHyphens/>
      <w:spacing w:before="0" w:after="240" w:line="260" w:lineRule="atLeast"/>
      <w:jc w:val="both"/>
    </w:pPr>
    <w:rPr>
      <w:rFonts w:asciiTheme="minorHAnsi" w:eastAsia="Times New Roman" w:hAnsiTheme="minorHAnsi" w:cs="Times New Roman"/>
      <w:sz w:val="24"/>
      <w:szCs w:val="20"/>
      <w:lang w:val="en-GB"/>
    </w:rPr>
  </w:style>
  <w:style w:type="character" w:customStyle="1" w:styleId="Heading4Char">
    <w:name w:val="Heading 4 Char"/>
    <w:basedOn w:val="DefaultParagraphFont"/>
    <w:link w:val="Heading4"/>
    <w:uiPriority w:val="9"/>
    <w:semiHidden/>
    <w:rsid w:val="008158B4"/>
    <w:rPr>
      <w:rFonts w:asciiTheme="minorHAnsi" w:eastAsiaTheme="majorEastAsia" w:hAnsiTheme="minorHAnsi" w:cstheme="majorBidi"/>
      <w:b/>
      <w:i/>
      <w:iCs/>
      <w:color w:val="008340" w:themeColor="accent1"/>
      <w:sz w:val="24"/>
      <w:szCs w:val="24"/>
      <w:lang w:val="en-GB"/>
    </w:rPr>
  </w:style>
  <w:style w:type="character" w:customStyle="1" w:styleId="BODYTEXTChar">
    <w:name w:val="BODY TEXT Char"/>
    <w:basedOn w:val="DefaultParagraphFont"/>
    <w:link w:val="BodyText1"/>
    <w:rsid w:val="00717436"/>
    <w:rPr>
      <w:rFonts w:asciiTheme="minorHAnsi" w:eastAsia="Times New Roman" w:hAnsiTheme="minorHAnsi" w:cs="Times New Roman"/>
      <w:sz w:val="24"/>
      <w:szCs w:val="20"/>
      <w:lang w:val="en-GB"/>
    </w:rPr>
  </w:style>
  <w:style w:type="character" w:customStyle="1" w:styleId="Heading5Char">
    <w:name w:val="Heading 5 Char"/>
    <w:basedOn w:val="DefaultParagraphFont"/>
    <w:link w:val="Heading5"/>
    <w:uiPriority w:val="9"/>
    <w:semiHidden/>
    <w:rsid w:val="008158B4"/>
    <w:rPr>
      <w:rFonts w:asciiTheme="minorHAnsi" w:eastAsiaTheme="majorEastAsia" w:hAnsiTheme="minorHAnsi" w:cstheme="majorBidi"/>
      <w:b/>
      <w:color w:val="1B5632" w:themeColor="text2"/>
      <w:szCs w:val="20"/>
      <w:lang w:val="en-GB"/>
    </w:rPr>
  </w:style>
  <w:style w:type="character" w:customStyle="1" w:styleId="Heading6Char">
    <w:name w:val="Heading 6 Char"/>
    <w:basedOn w:val="DefaultParagraphFont"/>
    <w:link w:val="Heading6"/>
    <w:uiPriority w:val="9"/>
    <w:semiHidden/>
    <w:rsid w:val="008158B4"/>
    <w:rPr>
      <w:rFonts w:eastAsiaTheme="majorEastAsia" w:cstheme="majorBidi"/>
      <w:b/>
      <w:color w:val="008340" w:themeColor="accent1"/>
      <w:lang w:val="en-GB"/>
    </w:rPr>
  </w:style>
  <w:style w:type="character" w:customStyle="1" w:styleId="Heading7Char">
    <w:name w:val="Heading 7 Char"/>
    <w:basedOn w:val="DefaultParagraphFont"/>
    <w:link w:val="Heading7"/>
    <w:uiPriority w:val="9"/>
    <w:semiHidden/>
    <w:rsid w:val="008158B4"/>
    <w:rPr>
      <w:rFonts w:eastAsiaTheme="majorEastAsia" w:cstheme="majorBidi"/>
      <w:b/>
      <w:iCs/>
      <w:sz w:val="20"/>
      <w:lang w:val="en-GB"/>
    </w:rPr>
  </w:style>
  <w:style w:type="character" w:customStyle="1" w:styleId="Heading8Char">
    <w:name w:val="Heading 8 Char"/>
    <w:basedOn w:val="DefaultParagraphFont"/>
    <w:link w:val="Heading8"/>
    <w:uiPriority w:val="9"/>
    <w:semiHidden/>
    <w:rsid w:val="008158B4"/>
    <w:rPr>
      <w:rFonts w:eastAsiaTheme="majorEastAsia" w:cstheme="majorBidi"/>
      <w:color w:val="008340" w:themeColor="accent1"/>
      <w:sz w:val="20"/>
      <w:szCs w:val="21"/>
      <w:lang w:val="en-GB"/>
    </w:rPr>
  </w:style>
  <w:style w:type="character" w:customStyle="1" w:styleId="Heading9Char">
    <w:name w:val="Heading 9 Char"/>
    <w:basedOn w:val="DefaultParagraphFont"/>
    <w:link w:val="Heading9"/>
    <w:uiPriority w:val="9"/>
    <w:semiHidden/>
    <w:rsid w:val="008158B4"/>
    <w:rPr>
      <w:rFonts w:eastAsiaTheme="majorEastAsia" w:cstheme="majorBidi"/>
      <w:iCs/>
      <w:color w:val="008340" w:themeColor="accent1"/>
      <w:sz w:val="20"/>
      <w:szCs w:val="21"/>
    </w:rPr>
  </w:style>
  <w:style w:type="paragraph" w:customStyle="1" w:styleId="Runningsectionheader">
    <w:name w:val="Running section header"/>
    <w:semiHidden/>
    <w:qFormat/>
    <w:rsid w:val="006D6669"/>
    <w:pPr>
      <w:pBdr>
        <w:top w:val="single" w:sz="12" w:space="1" w:color="008340" w:themeColor="accent1"/>
      </w:pBdr>
      <w:suppressAutoHyphens/>
      <w:spacing w:after="1200" w:line="480" w:lineRule="exact"/>
    </w:pPr>
    <w:rPr>
      <w:i/>
      <w:noProof/>
      <w:color w:val="000000" w:themeColor="text1"/>
      <w:spacing w:val="5"/>
      <w:sz w:val="40"/>
      <w:szCs w:val="32"/>
      <w:lang w:val="en-GB"/>
    </w:rPr>
  </w:style>
  <w:style w:type="paragraph" w:customStyle="1" w:styleId="runningheader-subtitle">
    <w:name w:val="running header-subtitle"/>
    <w:basedOn w:val="Heading2"/>
    <w:semiHidden/>
    <w:rsid w:val="00705BED"/>
    <w:pPr>
      <w:spacing w:after="1000"/>
    </w:pPr>
    <w:rPr>
      <w:b/>
      <w:color w:val="auto"/>
    </w:rPr>
  </w:style>
  <w:style w:type="paragraph" w:styleId="NoSpacing">
    <w:name w:val="No Spacing"/>
    <w:link w:val="NoSpacingChar"/>
    <w:uiPriority w:val="1"/>
    <w:semiHidden/>
    <w:qFormat/>
    <w:rsid w:val="000147BB"/>
    <w:pPr>
      <w:spacing w:before="0" w:after="0" w:line="240" w:lineRule="auto"/>
    </w:pPr>
    <w:rPr>
      <w:rFonts w:asciiTheme="minorHAnsi" w:eastAsiaTheme="minorEastAsia" w:hAnsiTheme="minorHAnsi"/>
    </w:rPr>
  </w:style>
  <w:style w:type="character" w:customStyle="1" w:styleId="NoSpacingChar">
    <w:name w:val="No Spacing Char"/>
    <w:basedOn w:val="DefaultParagraphFont"/>
    <w:link w:val="NoSpacing"/>
    <w:uiPriority w:val="1"/>
    <w:semiHidden/>
    <w:rsid w:val="008158B4"/>
    <w:rPr>
      <w:rFonts w:asciiTheme="minorHAnsi" w:eastAsiaTheme="minorEastAsia" w:hAnsiTheme="minorHAnsi"/>
    </w:rPr>
  </w:style>
  <w:style w:type="paragraph" w:styleId="Footer">
    <w:name w:val="footer"/>
    <w:basedOn w:val="BodyText1"/>
    <w:link w:val="FooterChar"/>
    <w:uiPriority w:val="99"/>
    <w:semiHidden/>
    <w:rsid w:val="008435C1"/>
    <w:pPr>
      <w:tabs>
        <w:tab w:val="center" w:pos="4513"/>
        <w:tab w:val="right" w:pos="9026"/>
      </w:tabs>
      <w:spacing w:after="0" w:line="240" w:lineRule="auto"/>
    </w:pPr>
    <w:rPr>
      <w:i/>
      <w:color w:val="333333"/>
      <w:sz w:val="14"/>
    </w:rPr>
  </w:style>
  <w:style w:type="character" w:customStyle="1" w:styleId="FooterChar">
    <w:name w:val="Footer Char"/>
    <w:basedOn w:val="DefaultParagraphFont"/>
    <w:link w:val="Footer"/>
    <w:uiPriority w:val="99"/>
    <w:semiHidden/>
    <w:rsid w:val="008435C1"/>
    <w:rPr>
      <w:rFonts w:asciiTheme="minorHAnsi" w:eastAsia="Times New Roman" w:hAnsiTheme="minorHAnsi" w:cs="Times New Roman"/>
      <w:i/>
      <w:color w:val="333333"/>
      <w:sz w:val="14"/>
      <w:szCs w:val="20"/>
      <w:lang w:val="en-GB"/>
    </w:rPr>
  </w:style>
  <w:style w:type="paragraph" w:customStyle="1" w:styleId="CoverSubtitle">
    <w:name w:val="Cover Sub title"/>
    <w:basedOn w:val="Title"/>
    <w:semiHidden/>
    <w:qFormat/>
    <w:rsid w:val="00A06B2D"/>
    <w:rPr>
      <w:b w:val="0"/>
      <w:sz w:val="56"/>
      <w:szCs w:val="56"/>
    </w:rPr>
  </w:style>
  <w:style w:type="paragraph" w:styleId="Subtitle">
    <w:name w:val="Subtitle"/>
    <w:basedOn w:val="Normal"/>
    <w:next w:val="Normal"/>
    <w:link w:val="SubtitleChar"/>
    <w:uiPriority w:val="11"/>
    <w:semiHidden/>
    <w:qFormat/>
    <w:rsid w:val="007A2BC0"/>
    <w:pPr>
      <w:numPr>
        <w:ilvl w:val="1"/>
      </w:numPr>
      <w:spacing w:after="160"/>
    </w:pPr>
    <w:rPr>
      <w:rFonts w:asciiTheme="minorHAnsi" w:eastAsiaTheme="minorEastAsia" w:hAnsiTheme="minorHAnsi"/>
      <w:color w:val="5A5A5A" w:themeColor="text1" w:themeTint="A5"/>
      <w:spacing w:val="15"/>
    </w:rPr>
  </w:style>
  <w:style w:type="character" w:customStyle="1" w:styleId="SubtitleChar">
    <w:name w:val="Subtitle Char"/>
    <w:basedOn w:val="DefaultParagraphFont"/>
    <w:link w:val="Subtitle"/>
    <w:uiPriority w:val="11"/>
    <w:semiHidden/>
    <w:rsid w:val="008158B4"/>
    <w:rPr>
      <w:rFonts w:asciiTheme="minorHAnsi" w:eastAsiaTheme="minorEastAsia" w:hAnsiTheme="minorHAnsi"/>
      <w:color w:val="5A5A5A" w:themeColor="text1" w:themeTint="A5"/>
      <w:spacing w:val="15"/>
    </w:rPr>
  </w:style>
  <w:style w:type="character" w:styleId="SubtleEmphasis">
    <w:name w:val="Subtle Emphasis"/>
    <w:basedOn w:val="DefaultParagraphFont"/>
    <w:uiPriority w:val="19"/>
    <w:semiHidden/>
    <w:qFormat/>
    <w:rsid w:val="007A2BC0"/>
    <w:rPr>
      <w:i/>
      <w:iCs/>
      <w:color w:val="404040" w:themeColor="text1" w:themeTint="BF"/>
    </w:rPr>
  </w:style>
  <w:style w:type="character" w:customStyle="1" w:styleId="-italics">
    <w:name w:val="- italics"/>
    <w:basedOn w:val="SubtleEmphasis"/>
    <w:uiPriority w:val="1"/>
    <w:qFormat/>
    <w:rsid w:val="007A2BC0"/>
    <w:rPr>
      <w:i/>
      <w:iCs/>
      <w:color w:val="404040" w:themeColor="text1" w:themeTint="BF"/>
      <w:lang w:val="en-GB"/>
    </w:rPr>
  </w:style>
  <w:style w:type="character" w:customStyle="1" w:styleId="-bolditalics">
    <w:name w:val="- bold italics"/>
    <w:basedOn w:val="-italics"/>
    <w:uiPriority w:val="1"/>
    <w:qFormat/>
    <w:rsid w:val="007A2BC0"/>
    <w:rPr>
      <w:b/>
      <w:i/>
      <w:iCs/>
      <w:color w:val="404040" w:themeColor="text1" w:themeTint="BF"/>
      <w:lang w:val="en-GB"/>
    </w:rPr>
  </w:style>
  <w:style w:type="character" w:customStyle="1" w:styleId="bolditalicscoloured">
    <w:name w:val="bold italics coloured"/>
    <w:basedOn w:val="-bolditalics"/>
    <w:uiPriority w:val="1"/>
    <w:semiHidden/>
    <w:qFormat/>
    <w:rsid w:val="007A2BC0"/>
    <w:rPr>
      <w:b/>
      <w:i/>
      <w:iCs/>
      <w:color w:val="008340" w:themeColor="accent1"/>
      <w:lang w:val="en-GB"/>
    </w:rPr>
  </w:style>
  <w:style w:type="character" w:customStyle="1" w:styleId="-bold">
    <w:name w:val="- bold"/>
    <w:basedOn w:val="DefaultParagraphFont"/>
    <w:uiPriority w:val="1"/>
    <w:qFormat/>
    <w:rsid w:val="00E15497"/>
    <w:rPr>
      <w:b/>
      <w:noProof/>
    </w:rPr>
  </w:style>
  <w:style w:type="character" w:customStyle="1" w:styleId="boldcoloured">
    <w:name w:val="bold coloured"/>
    <w:basedOn w:val="-bold"/>
    <w:uiPriority w:val="1"/>
    <w:semiHidden/>
    <w:qFormat/>
    <w:rsid w:val="00E15497"/>
    <w:rPr>
      <w:b/>
      <w:noProof/>
      <w:color w:val="008340" w:themeColor="accent1"/>
    </w:rPr>
  </w:style>
  <w:style w:type="paragraph" w:styleId="FootnoteText">
    <w:name w:val="footnote text"/>
    <w:basedOn w:val="Normal"/>
    <w:link w:val="FootnoteTextChar"/>
    <w:uiPriority w:val="99"/>
    <w:semiHidden/>
    <w:qFormat/>
    <w:rsid w:val="004607CA"/>
    <w:pPr>
      <w:spacing w:before="0" w:after="0" w:line="240" w:lineRule="auto"/>
    </w:pPr>
    <w:rPr>
      <w:rFonts w:asciiTheme="minorHAnsi" w:hAnsiTheme="minorHAnsi"/>
      <w:i/>
      <w:sz w:val="18"/>
      <w:szCs w:val="20"/>
    </w:rPr>
  </w:style>
  <w:style w:type="character" w:customStyle="1" w:styleId="FootnoteTextChar">
    <w:name w:val="Footnote Text Char"/>
    <w:basedOn w:val="DefaultParagraphFont"/>
    <w:link w:val="FootnoteText"/>
    <w:uiPriority w:val="99"/>
    <w:semiHidden/>
    <w:rsid w:val="00760F00"/>
    <w:rPr>
      <w:rFonts w:asciiTheme="minorHAnsi" w:hAnsiTheme="minorHAnsi"/>
      <w:i/>
      <w:sz w:val="18"/>
      <w:szCs w:val="20"/>
    </w:rPr>
  </w:style>
  <w:style w:type="character" w:styleId="FootnoteReference">
    <w:name w:val="footnote reference"/>
    <w:basedOn w:val="DefaultParagraphFont"/>
    <w:semiHidden/>
    <w:rsid w:val="00DF4213"/>
    <w:rPr>
      <w:color w:val="auto"/>
      <w:vertAlign w:val="superscript"/>
    </w:rPr>
  </w:style>
  <w:style w:type="paragraph" w:styleId="EndnoteText">
    <w:name w:val="endnote text"/>
    <w:basedOn w:val="Normal"/>
    <w:link w:val="EndnoteTextChar"/>
    <w:uiPriority w:val="99"/>
    <w:semiHidden/>
    <w:rsid w:val="00D871C9"/>
    <w:pPr>
      <w:spacing w:before="0" w:after="40" w:line="240" w:lineRule="auto"/>
    </w:pPr>
    <w:rPr>
      <w:i/>
      <w:sz w:val="18"/>
      <w:szCs w:val="20"/>
    </w:rPr>
  </w:style>
  <w:style w:type="character" w:customStyle="1" w:styleId="EndnoteTextChar">
    <w:name w:val="Endnote Text Char"/>
    <w:basedOn w:val="DefaultParagraphFont"/>
    <w:link w:val="EndnoteText"/>
    <w:uiPriority w:val="99"/>
    <w:semiHidden/>
    <w:rsid w:val="008158B4"/>
    <w:rPr>
      <w:i/>
      <w:sz w:val="18"/>
      <w:szCs w:val="20"/>
    </w:rPr>
  </w:style>
  <w:style w:type="character" w:styleId="EndnoteReference">
    <w:name w:val="endnote reference"/>
    <w:basedOn w:val="DefaultParagraphFont"/>
    <w:uiPriority w:val="99"/>
    <w:semiHidden/>
    <w:rsid w:val="00D871C9"/>
    <w:rPr>
      <w:color w:val="1B5632" w:themeColor="text2"/>
      <w:vertAlign w:val="superscript"/>
    </w:rPr>
  </w:style>
  <w:style w:type="paragraph" w:styleId="TOCHeading">
    <w:name w:val="TOC Heading"/>
    <w:basedOn w:val="Heading1"/>
    <w:next w:val="Normal"/>
    <w:uiPriority w:val="39"/>
    <w:semiHidden/>
    <w:qFormat/>
    <w:rsid w:val="006D6669"/>
    <w:pPr>
      <w:keepNext/>
      <w:keepLines/>
      <w:pBdr>
        <w:top w:val="single" w:sz="8" w:space="2" w:color="008340" w:themeColor="accent1"/>
      </w:pBdr>
      <w:spacing w:after="480" w:line="600" w:lineRule="atLeast"/>
      <w:outlineLvl w:val="9"/>
    </w:pPr>
    <w:rPr>
      <w:rFonts w:eastAsiaTheme="majorEastAsia" w:cstheme="majorBidi"/>
      <w:spacing w:val="0"/>
      <w:sz w:val="56"/>
      <w:lang w:val="en-US"/>
    </w:rPr>
  </w:style>
  <w:style w:type="paragraph" w:styleId="TOC2">
    <w:name w:val="toc 2"/>
    <w:basedOn w:val="BodyText1"/>
    <w:next w:val="Normal"/>
    <w:autoRedefine/>
    <w:uiPriority w:val="39"/>
    <w:semiHidden/>
    <w:rsid w:val="006D6669"/>
    <w:pPr>
      <w:pBdr>
        <w:top w:val="dotted" w:sz="4" w:space="4" w:color="008340" w:themeColor="accent1"/>
      </w:pBdr>
      <w:tabs>
        <w:tab w:val="right" w:leader="dot" w:pos="9629"/>
      </w:tabs>
      <w:suppressAutoHyphens w:val="0"/>
      <w:spacing w:after="100" w:line="276" w:lineRule="auto"/>
      <w:ind w:left="221"/>
      <w:jc w:val="left"/>
    </w:pPr>
    <w:rPr>
      <w:rFonts w:eastAsiaTheme="minorHAnsi" w:cstheme="minorBidi"/>
      <w:bCs/>
      <w:noProof/>
      <w:szCs w:val="22"/>
      <w:lang w:val="en-US"/>
    </w:rPr>
  </w:style>
  <w:style w:type="paragraph" w:styleId="TOC3">
    <w:name w:val="toc 3"/>
    <w:basedOn w:val="Normal"/>
    <w:next w:val="Normal"/>
    <w:autoRedefine/>
    <w:uiPriority w:val="39"/>
    <w:semiHidden/>
    <w:rsid w:val="0056319D"/>
    <w:pPr>
      <w:spacing w:before="0"/>
      <w:ind w:left="442"/>
      <w:contextualSpacing/>
    </w:pPr>
    <w:rPr>
      <w:rFonts w:asciiTheme="minorHAnsi" w:hAnsiTheme="minorHAnsi"/>
      <w:sz w:val="20"/>
    </w:rPr>
  </w:style>
  <w:style w:type="character" w:styleId="Hyperlink">
    <w:name w:val="Hyperlink"/>
    <w:basedOn w:val="DefaultParagraphFont"/>
    <w:rsid w:val="001E4534"/>
    <w:rPr>
      <w:color w:val="008340" w:themeColor="hyperlink"/>
      <w:sz w:val="20"/>
      <w:szCs w:val="20"/>
      <w:u w:val="single"/>
    </w:rPr>
  </w:style>
  <w:style w:type="paragraph" w:customStyle="1" w:styleId="charttile">
    <w:name w:val="chart tile"/>
    <w:basedOn w:val="BodyText1"/>
    <w:semiHidden/>
    <w:qFormat/>
    <w:rsid w:val="003A29DD"/>
    <w:rPr>
      <w:noProof/>
      <w:lang w:eastAsia="en-GB"/>
    </w:rPr>
  </w:style>
  <w:style w:type="paragraph" w:styleId="Caption">
    <w:name w:val="caption"/>
    <w:basedOn w:val="Heading3"/>
    <w:next w:val="BodyText1"/>
    <w:uiPriority w:val="35"/>
    <w:semiHidden/>
    <w:qFormat/>
    <w:rsid w:val="006033B0"/>
    <w:pPr>
      <w:spacing w:before="60"/>
    </w:pPr>
    <w:rPr>
      <w:sz w:val="22"/>
    </w:rPr>
  </w:style>
  <w:style w:type="table" w:styleId="TableGrid">
    <w:name w:val="Table Grid"/>
    <w:basedOn w:val="TableNormal"/>
    <w:uiPriority w:val="59"/>
    <w:rsid w:val="004D6B50"/>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Table2Accent4">
    <w:name w:val="List Table 2 Accent 4"/>
    <w:basedOn w:val="TableNormal"/>
    <w:uiPriority w:val="47"/>
    <w:rsid w:val="004D6B50"/>
    <w:pPr>
      <w:spacing w:after="0" w:line="240" w:lineRule="auto"/>
    </w:pPr>
    <w:tblPr>
      <w:tblStyleRowBandSize w:val="1"/>
      <w:tblStyleColBandSize w:val="1"/>
      <w:tblBorders>
        <w:top w:val="single" w:sz="4" w:space="0" w:color="49C679" w:themeColor="accent4" w:themeTint="99"/>
        <w:bottom w:val="single" w:sz="4" w:space="0" w:color="49C679" w:themeColor="accent4" w:themeTint="99"/>
        <w:insideH w:val="single" w:sz="4" w:space="0" w:color="49C679"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2ECD2" w:themeFill="accent4" w:themeFillTint="33"/>
      </w:tcPr>
    </w:tblStylePr>
    <w:tblStylePr w:type="band1Horz">
      <w:tblPr/>
      <w:tcPr>
        <w:shd w:val="clear" w:color="auto" w:fill="C2ECD2" w:themeFill="accent4" w:themeFillTint="33"/>
      </w:tcPr>
    </w:tblStylePr>
  </w:style>
  <w:style w:type="paragraph" w:customStyle="1" w:styleId="TableText">
    <w:name w:val="Table Text"/>
    <w:basedOn w:val="Normal"/>
    <w:semiHidden/>
    <w:qFormat/>
    <w:rsid w:val="00A46483"/>
    <w:pPr>
      <w:spacing w:before="0" w:after="0" w:line="264" w:lineRule="auto"/>
      <w:contextualSpacing/>
    </w:pPr>
    <w:rPr>
      <w:rFonts w:asciiTheme="minorHAnsi" w:eastAsia="Times New Roman" w:hAnsiTheme="minorHAnsi" w:cs="Times New Roman"/>
      <w:sz w:val="20"/>
      <w:szCs w:val="24"/>
    </w:rPr>
  </w:style>
  <w:style w:type="paragraph" w:customStyle="1" w:styleId="TableColumnHeader">
    <w:name w:val="Table Column Header"/>
    <w:basedOn w:val="TableText"/>
    <w:semiHidden/>
    <w:qFormat/>
    <w:rsid w:val="00A46483"/>
    <w:rPr>
      <w:rFonts w:asciiTheme="majorHAnsi" w:hAnsiTheme="majorHAnsi" w:cs="Arial"/>
      <w:szCs w:val="36"/>
      <w:lang w:val="es-ES"/>
    </w:rPr>
  </w:style>
  <w:style w:type="table" w:customStyle="1" w:styleId="MOF-tabletext1">
    <w:name w:val="MOF-table text 1"/>
    <w:basedOn w:val="TableNormal"/>
    <w:uiPriority w:val="99"/>
    <w:qFormat/>
    <w:rsid w:val="00852D2B"/>
    <w:pPr>
      <w:spacing w:before="60" w:after="60" w:line="240" w:lineRule="auto"/>
    </w:pPr>
    <w:rPr>
      <w:rFonts w:asciiTheme="minorHAnsi" w:hAnsiTheme="minorHAnsi"/>
      <w:sz w:val="20"/>
      <w:szCs w:val="24"/>
      <w:lang w:val="en-GB"/>
    </w:rPr>
    <w:tblPr>
      <w:tblStyleRowBandSize w:val="1"/>
      <w:tblBorders>
        <w:top w:val="single" w:sz="4" w:space="0" w:color="000000" w:themeColor="text1"/>
        <w:bottom w:val="single" w:sz="4" w:space="0" w:color="000000" w:themeColor="text1"/>
        <w:insideH w:val="single" w:sz="4" w:space="0" w:color="000000" w:themeColor="text1"/>
      </w:tblBorders>
    </w:tblPr>
    <w:tcPr>
      <w:vAlign w:val="center"/>
    </w:tcPr>
    <w:tblStylePr w:type="firstRow">
      <w:rPr>
        <w:rFonts w:asciiTheme="majorHAnsi" w:hAnsiTheme="majorHAnsi"/>
        <w:b/>
        <w:i w:val="0"/>
        <w:color w:val="FFFFFF" w:themeColor="background1"/>
        <w:sz w:val="20"/>
      </w:rPr>
      <w:tblPr/>
      <w:tcPr>
        <w:shd w:val="clear" w:color="auto" w:fill="7F7F7F" w:themeFill="text1" w:themeFillTint="80"/>
      </w:tcPr>
    </w:tblStylePr>
    <w:tblStylePr w:type="lastRow">
      <w:rPr>
        <w:rFonts w:asciiTheme="majorHAnsi" w:hAnsiTheme="majorHAnsi"/>
        <w:b/>
        <w:i w:val="0"/>
        <w:sz w:val="20"/>
      </w:rPr>
      <w:tblPr/>
      <w:tcPr>
        <w:tcBorders>
          <w:top w:val="single" w:sz="6" w:space="0" w:color="333333"/>
          <w:bottom w:val="single" w:sz="6" w:space="0" w:color="333333"/>
        </w:tcBorders>
      </w:tcPr>
    </w:tblStylePr>
    <w:tblStylePr w:type="band1Horz">
      <w:tblPr/>
      <w:tcPr>
        <w:tcBorders>
          <w:bottom w:val="nil"/>
        </w:tcBorders>
      </w:tcPr>
    </w:tblStylePr>
  </w:style>
  <w:style w:type="paragraph" w:customStyle="1" w:styleId="Bodytext-SPACING">
    <w:name w:val="Body text-SPACING"/>
    <w:basedOn w:val="BodyText1"/>
    <w:semiHidden/>
    <w:qFormat/>
    <w:rsid w:val="006610EB"/>
    <w:rPr>
      <w:noProof/>
    </w:rPr>
  </w:style>
  <w:style w:type="table" w:customStyle="1" w:styleId="MOF-Plaintable">
    <w:name w:val="MOF- Plain table"/>
    <w:basedOn w:val="TableNormal"/>
    <w:uiPriority w:val="99"/>
    <w:qFormat/>
    <w:rsid w:val="00852D2B"/>
    <w:pPr>
      <w:spacing w:before="60" w:after="60" w:line="240" w:lineRule="auto"/>
    </w:pPr>
    <w:rPr>
      <w:rFonts w:asciiTheme="minorHAnsi" w:hAnsiTheme="minorHAnsi"/>
      <w:sz w:val="20"/>
      <w:szCs w:val="24"/>
      <w:lang w:val="en-GB"/>
    </w:rPr>
    <w:tblPr>
      <w:tblStyleRowBandSize w:val="1"/>
      <w:tblBorders>
        <w:top w:val="single" w:sz="4" w:space="0" w:color="000000" w:themeColor="text1"/>
        <w:bottom w:val="single" w:sz="4" w:space="0" w:color="000000" w:themeColor="text1"/>
        <w:insideH w:val="single" w:sz="4" w:space="0" w:color="000000" w:themeColor="text1"/>
      </w:tblBorders>
    </w:tblPr>
    <w:tcPr>
      <w:vAlign w:val="center"/>
    </w:tcPr>
    <w:tblStylePr w:type="firstRow">
      <w:rPr>
        <w:rFonts w:asciiTheme="majorHAnsi" w:hAnsiTheme="majorHAnsi"/>
        <w:b/>
        <w:i w:val="0"/>
        <w:color w:val="auto"/>
        <w:sz w:val="20"/>
      </w:rPr>
      <w:tblPr/>
      <w:tcPr>
        <w:tcBorders>
          <w:top w:val="single" w:sz="4" w:space="0" w:color="auto"/>
          <w:left w:val="nil"/>
          <w:bottom w:val="single" w:sz="4" w:space="0" w:color="auto"/>
          <w:right w:val="nil"/>
          <w:insideH w:val="nil"/>
          <w:insideV w:val="nil"/>
          <w:tl2br w:val="nil"/>
          <w:tr2bl w:val="nil"/>
        </w:tcBorders>
      </w:tcPr>
    </w:tblStylePr>
    <w:tblStylePr w:type="lastRow">
      <w:rPr>
        <w:rFonts w:asciiTheme="majorHAnsi" w:hAnsiTheme="majorHAnsi"/>
        <w:b/>
        <w:i w:val="0"/>
        <w:sz w:val="20"/>
      </w:rPr>
      <w:tblPr/>
      <w:tcPr>
        <w:tcBorders>
          <w:top w:val="single" w:sz="6" w:space="0" w:color="333333"/>
          <w:bottom w:val="single" w:sz="6" w:space="0" w:color="333333"/>
        </w:tcBorders>
      </w:tcPr>
    </w:tblStylePr>
    <w:tblStylePr w:type="band1Horz">
      <w:tblPr/>
      <w:tcPr>
        <w:tcBorders>
          <w:bottom w:val="nil"/>
        </w:tcBorders>
      </w:tcPr>
    </w:tblStylePr>
  </w:style>
  <w:style w:type="table" w:customStyle="1" w:styleId="PlainTable5">
    <w:name w:val="Plain Table 5"/>
    <w:basedOn w:val="TableNormal"/>
    <w:uiPriority w:val="45"/>
    <w:rsid w:val="007C2B3F"/>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3Accent1">
    <w:name w:val="List Table 3 Accent 1"/>
    <w:basedOn w:val="TableNormal"/>
    <w:uiPriority w:val="48"/>
    <w:rsid w:val="00757A71"/>
    <w:pPr>
      <w:spacing w:after="0" w:line="240" w:lineRule="auto"/>
    </w:pPr>
    <w:tblPr>
      <w:tblStyleRowBandSize w:val="1"/>
      <w:tblStyleColBandSize w:val="1"/>
      <w:tblBorders>
        <w:top w:val="single" w:sz="4" w:space="0" w:color="008340" w:themeColor="accent1"/>
        <w:left w:val="single" w:sz="4" w:space="0" w:color="008340" w:themeColor="accent1"/>
        <w:bottom w:val="single" w:sz="4" w:space="0" w:color="008340" w:themeColor="accent1"/>
        <w:right w:val="single" w:sz="4" w:space="0" w:color="008340" w:themeColor="accent1"/>
      </w:tblBorders>
    </w:tblPr>
    <w:tblStylePr w:type="firstRow">
      <w:rPr>
        <w:b/>
        <w:bCs/>
        <w:color w:val="FFFFFF" w:themeColor="background1"/>
      </w:rPr>
      <w:tblPr/>
      <w:tcPr>
        <w:shd w:val="clear" w:color="auto" w:fill="008340" w:themeFill="accent1"/>
      </w:tcPr>
    </w:tblStylePr>
    <w:tblStylePr w:type="lastRow">
      <w:rPr>
        <w:b/>
        <w:bCs/>
      </w:rPr>
      <w:tblPr/>
      <w:tcPr>
        <w:tcBorders>
          <w:top w:val="double" w:sz="4" w:space="0" w:color="008340"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8340" w:themeColor="accent1"/>
          <w:right w:val="single" w:sz="4" w:space="0" w:color="008340" w:themeColor="accent1"/>
        </w:tcBorders>
      </w:tcPr>
    </w:tblStylePr>
    <w:tblStylePr w:type="band1Horz">
      <w:tblPr/>
      <w:tcPr>
        <w:tcBorders>
          <w:top w:val="single" w:sz="4" w:space="0" w:color="008340" w:themeColor="accent1"/>
          <w:bottom w:val="single" w:sz="4" w:space="0" w:color="008340"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8340" w:themeColor="accent1"/>
          <w:left w:val="nil"/>
        </w:tcBorders>
      </w:tcPr>
    </w:tblStylePr>
    <w:tblStylePr w:type="swCell">
      <w:tblPr/>
      <w:tcPr>
        <w:tcBorders>
          <w:top w:val="double" w:sz="4" w:space="0" w:color="008340" w:themeColor="accent1"/>
          <w:right w:val="nil"/>
        </w:tcBorders>
      </w:tcPr>
    </w:tblStylePr>
  </w:style>
  <w:style w:type="table" w:customStyle="1" w:styleId="GridTable2Accent2">
    <w:name w:val="Grid Table 2 Accent 2"/>
    <w:basedOn w:val="TableNormal"/>
    <w:uiPriority w:val="47"/>
    <w:rsid w:val="007C2B3F"/>
    <w:pPr>
      <w:spacing w:after="0" w:line="240" w:lineRule="auto"/>
    </w:pPr>
    <w:tblPr>
      <w:tblStyleRowBandSize w:val="1"/>
      <w:tblStyleColBandSize w:val="1"/>
      <w:tblBorders>
        <w:top w:val="single" w:sz="2" w:space="0" w:color="B4E171" w:themeColor="accent2" w:themeTint="99"/>
        <w:bottom w:val="single" w:sz="2" w:space="0" w:color="B4E171" w:themeColor="accent2" w:themeTint="99"/>
        <w:insideH w:val="single" w:sz="2" w:space="0" w:color="B4E171" w:themeColor="accent2" w:themeTint="99"/>
        <w:insideV w:val="single" w:sz="2" w:space="0" w:color="B4E171" w:themeColor="accent2" w:themeTint="99"/>
      </w:tblBorders>
    </w:tblPr>
    <w:tblStylePr w:type="firstRow">
      <w:rPr>
        <w:b/>
        <w:bCs/>
      </w:rPr>
      <w:tblPr/>
      <w:tcPr>
        <w:tcBorders>
          <w:top w:val="nil"/>
          <w:bottom w:val="single" w:sz="12" w:space="0" w:color="B4E171" w:themeColor="accent2" w:themeTint="99"/>
          <w:insideH w:val="nil"/>
          <w:insideV w:val="nil"/>
        </w:tcBorders>
        <w:shd w:val="clear" w:color="auto" w:fill="FFFFFF" w:themeFill="background1"/>
      </w:tcPr>
    </w:tblStylePr>
    <w:tblStylePr w:type="lastRow">
      <w:rPr>
        <w:b/>
        <w:bCs/>
      </w:rPr>
      <w:tblPr/>
      <w:tcPr>
        <w:tcBorders>
          <w:top w:val="double" w:sz="2" w:space="0" w:color="B4E171"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6F5CF" w:themeFill="accent2" w:themeFillTint="33"/>
      </w:tcPr>
    </w:tblStylePr>
    <w:tblStylePr w:type="band1Horz">
      <w:tblPr/>
      <w:tcPr>
        <w:shd w:val="clear" w:color="auto" w:fill="E6F5CF" w:themeFill="accent2" w:themeFillTint="33"/>
      </w:tcPr>
    </w:tblStylePr>
  </w:style>
  <w:style w:type="paragraph" w:customStyle="1" w:styleId="sendersname">
    <w:name w:val="senders name"/>
    <w:basedOn w:val="SENDER"/>
    <w:rsid w:val="00A559F8"/>
    <w:rPr>
      <w:b/>
    </w:rPr>
  </w:style>
  <w:style w:type="character" w:styleId="FollowedHyperlink">
    <w:name w:val="FollowedHyperlink"/>
    <w:basedOn w:val="DefaultParagraphFont"/>
    <w:uiPriority w:val="99"/>
    <w:semiHidden/>
    <w:rsid w:val="001E4534"/>
    <w:rPr>
      <w:color w:val="7FBA27" w:themeColor="followedHyperlink"/>
      <w:u w:val="single"/>
    </w:rPr>
  </w:style>
  <w:style w:type="paragraph" w:styleId="IntenseQuote">
    <w:name w:val="Intense Quote"/>
    <w:basedOn w:val="Normal"/>
    <w:next w:val="Normal"/>
    <w:link w:val="IntenseQuoteChar"/>
    <w:uiPriority w:val="30"/>
    <w:semiHidden/>
    <w:qFormat/>
    <w:rsid w:val="0017595C"/>
    <w:pPr>
      <w:pBdr>
        <w:top w:val="single" w:sz="4" w:space="10" w:color="008340" w:themeColor="accent1"/>
        <w:bottom w:val="single" w:sz="4" w:space="10" w:color="008340" w:themeColor="accent1"/>
      </w:pBdr>
      <w:spacing w:before="360" w:after="360"/>
      <w:ind w:left="862" w:right="862"/>
      <w:contextualSpacing/>
      <w:jc w:val="center"/>
    </w:pPr>
    <w:rPr>
      <w:rFonts w:asciiTheme="minorHAnsi" w:hAnsiTheme="minorHAnsi"/>
      <w:i/>
      <w:iCs/>
      <w:color w:val="008340" w:themeColor="accent1"/>
      <w:sz w:val="20"/>
    </w:rPr>
  </w:style>
  <w:style w:type="table" w:customStyle="1" w:styleId="ListTable3Accent2">
    <w:name w:val="List Table 3 Accent 2"/>
    <w:basedOn w:val="TableNormal"/>
    <w:uiPriority w:val="48"/>
    <w:rsid w:val="00EC1F6C"/>
    <w:pPr>
      <w:spacing w:after="0" w:line="240" w:lineRule="auto"/>
    </w:pPr>
    <w:tblPr>
      <w:tblStyleRowBandSize w:val="1"/>
      <w:tblStyleColBandSize w:val="1"/>
      <w:tblBorders>
        <w:top w:val="single" w:sz="4" w:space="0" w:color="7FBA27" w:themeColor="accent2"/>
        <w:left w:val="single" w:sz="4" w:space="0" w:color="7FBA27" w:themeColor="accent2"/>
        <w:bottom w:val="single" w:sz="4" w:space="0" w:color="7FBA27" w:themeColor="accent2"/>
        <w:right w:val="single" w:sz="4" w:space="0" w:color="7FBA27" w:themeColor="accent2"/>
      </w:tblBorders>
    </w:tblPr>
    <w:tblStylePr w:type="firstRow">
      <w:rPr>
        <w:b/>
        <w:bCs/>
        <w:color w:val="FFFFFF" w:themeColor="background1"/>
      </w:rPr>
      <w:tblPr/>
      <w:tcPr>
        <w:shd w:val="clear" w:color="auto" w:fill="7FBA27" w:themeFill="accent2"/>
      </w:tcPr>
    </w:tblStylePr>
    <w:tblStylePr w:type="lastRow">
      <w:rPr>
        <w:b/>
        <w:bCs/>
      </w:rPr>
      <w:tblPr/>
      <w:tcPr>
        <w:tcBorders>
          <w:top w:val="double" w:sz="4" w:space="0" w:color="7FBA27"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FBA27" w:themeColor="accent2"/>
          <w:right w:val="single" w:sz="4" w:space="0" w:color="7FBA27" w:themeColor="accent2"/>
        </w:tcBorders>
      </w:tcPr>
    </w:tblStylePr>
    <w:tblStylePr w:type="band1Horz">
      <w:tblPr/>
      <w:tcPr>
        <w:tcBorders>
          <w:top w:val="single" w:sz="4" w:space="0" w:color="7FBA27" w:themeColor="accent2"/>
          <w:bottom w:val="single" w:sz="4" w:space="0" w:color="7FBA27"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FBA27" w:themeColor="accent2"/>
          <w:left w:val="nil"/>
        </w:tcBorders>
      </w:tcPr>
    </w:tblStylePr>
    <w:tblStylePr w:type="swCell">
      <w:tblPr/>
      <w:tcPr>
        <w:tcBorders>
          <w:top w:val="double" w:sz="4" w:space="0" w:color="7FBA27" w:themeColor="accent2"/>
          <w:right w:val="nil"/>
        </w:tcBorders>
      </w:tcPr>
    </w:tblStylePr>
  </w:style>
  <w:style w:type="character" w:customStyle="1" w:styleId="IntenseQuoteChar">
    <w:name w:val="Intense Quote Char"/>
    <w:basedOn w:val="DefaultParagraphFont"/>
    <w:link w:val="IntenseQuote"/>
    <w:uiPriority w:val="30"/>
    <w:semiHidden/>
    <w:rsid w:val="008158B4"/>
    <w:rPr>
      <w:rFonts w:asciiTheme="minorHAnsi" w:hAnsiTheme="minorHAnsi"/>
      <w:i/>
      <w:iCs/>
      <w:color w:val="008340" w:themeColor="accent1"/>
      <w:sz w:val="20"/>
    </w:rPr>
  </w:style>
  <w:style w:type="paragraph" w:styleId="ListNumber">
    <w:name w:val="List Number"/>
    <w:basedOn w:val="Normal"/>
    <w:uiPriority w:val="99"/>
    <w:unhideWhenUsed/>
    <w:rsid w:val="001A4879"/>
    <w:pPr>
      <w:numPr>
        <w:numId w:val="6"/>
      </w:numPr>
      <w:spacing w:before="0" w:after="80" w:line="260" w:lineRule="atLeast"/>
      <w:ind w:left="357" w:hanging="357"/>
      <w:jc w:val="both"/>
    </w:pPr>
    <w:rPr>
      <w:rFonts w:asciiTheme="minorHAnsi" w:hAnsiTheme="minorHAnsi"/>
      <w:sz w:val="24"/>
    </w:rPr>
  </w:style>
  <w:style w:type="character" w:styleId="LineNumber">
    <w:name w:val="line number"/>
    <w:basedOn w:val="DefaultParagraphFont"/>
    <w:uiPriority w:val="99"/>
    <w:unhideWhenUsed/>
    <w:rsid w:val="00861AB4"/>
  </w:style>
  <w:style w:type="paragraph" w:styleId="ListBullet">
    <w:name w:val="List Bullet"/>
    <w:basedOn w:val="Normal"/>
    <w:uiPriority w:val="99"/>
    <w:unhideWhenUsed/>
    <w:rsid w:val="001A4879"/>
    <w:pPr>
      <w:numPr>
        <w:numId w:val="1"/>
      </w:numPr>
      <w:spacing w:before="0" w:after="80" w:line="260" w:lineRule="atLeast"/>
      <w:jc w:val="both"/>
    </w:pPr>
    <w:rPr>
      <w:rFonts w:asciiTheme="minorHAnsi" w:hAnsiTheme="minorHAnsi"/>
      <w:sz w:val="24"/>
    </w:rPr>
  </w:style>
  <w:style w:type="paragraph" w:styleId="ListNumber2">
    <w:name w:val="List Number 2"/>
    <w:basedOn w:val="Normal"/>
    <w:uiPriority w:val="99"/>
    <w:unhideWhenUsed/>
    <w:rsid w:val="001A4879"/>
    <w:pPr>
      <w:numPr>
        <w:numId w:val="7"/>
      </w:numPr>
      <w:spacing w:before="0" w:after="80" w:line="260" w:lineRule="atLeast"/>
      <w:jc w:val="both"/>
    </w:pPr>
    <w:rPr>
      <w:rFonts w:asciiTheme="minorHAnsi" w:hAnsiTheme="minorHAnsi"/>
      <w:sz w:val="24"/>
    </w:rPr>
  </w:style>
  <w:style w:type="paragraph" w:styleId="ListNumber3">
    <w:name w:val="List Number 3"/>
    <w:basedOn w:val="Normal"/>
    <w:uiPriority w:val="99"/>
    <w:unhideWhenUsed/>
    <w:rsid w:val="001A4879"/>
    <w:pPr>
      <w:numPr>
        <w:numId w:val="8"/>
      </w:numPr>
      <w:spacing w:before="0" w:after="80" w:line="260" w:lineRule="atLeast"/>
      <w:ind w:left="1071" w:hanging="357"/>
      <w:jc w:val="both"/>
    </w:pPr>
    <w:rPr>
      <w:rFonts w:asciiTheme="minorHAnsi" w:hAnsiTheme="minorHAnsi"/>
      <w:sz w:val="24"/>
    </w:rPr>
  </w:style>
  <w:style w:type="paragraph" w:styleId="ListNumber4">
    <w:name w:val="List Number 4"/>
    <w:basedOn w:val="Normal"/>
    <w:uiPriority w:val="99"/>
    <w:unhideWhenUsed/>
    <w:rsid w:val="001A4879"/>
    <w:pPr>
      <w:numPr>
        <w:numId w:val="9"/>
      </w:numPr>
      <w:spacing w:before="0" w:after="80" w:line="260" w:lineRule="atLeast"/>
      <w:ind w:left="1429" w:hanging="357"/>
      <w:jc w:val="both"/>
    </w:pPr>
    <w:rPr>
      <w:rFonts w:asciiTheme="minorHAnsi" w:hAnsiTheme="minorHAnsi"/>
      <w:sz w:val="24"/>
    </w:rPr>
  </w:style>
  <w:style w:type="paragraph" w:styleId="ListNumber5">
    <w:name w:val="List Number 5"/>
    <w:basedOn w:val="Normal"/>
    <w:uiPriority w:val="99"/>
    <w:unhideWhenUsed/>
    <w:rsid w:val="001A4879"/>
    <w:pPr>
      <w:numPr>
        <w:numId w:val="10"/>
      </w:numPr>
      <w:spacing w:before="0" w:after="80" w:line="260" w:lineRule="atLeast"/>
      <w:jc w:val="both"/>
    </w:pPr>
    <w:rPr>
      <w:rFonts w:asciiTheme="minorHAnsi" w:hAnsiTheme="minorHAnsi"/>
      <w:sz w:val="24"/>
    </w:rPr>
  </w:style>
  <w:style w:type="paragraph" w:styleId="ListBullet3">
    <w:name w:val="List Bullet 3"/>
    <w:basedOn w:val="Normal"/>
    <w:uiPriority w:val="99"/>
    <w:unhideWhenUsed/>
    <w:rsid w:val="001A4879"/>
    <w:pPr>
      <w:numPr>
        <w:numId w:val="3"/>
      </w:numPr>
      <w:spacing w:before="0" w:after="80" w:line="260" w:lineRule="atLeast"/>
      <w:ind w:left="1071" w:hanging="357"/>
      <w:jc w:val="both"/>
    </w:pPr>
    <w:rPr>
      <w:rFonts w:asciiTheme="minorHAnsi" w:hAnsiTheme="minorHAnsi"/>
      <w:sz w:val="24"/>
    </w:rPr>
  </w:style>
  <w:style w:type="paragraph" w:styleId="ListBullet4">
    <w:name w:val="List Bullet 4"/>
    <w:basedOn w:val="Normal"/>
    <w:uiPriority w:val="99"/>
    <w:unhideWhenUsed/>
    <w:rsid w:val="001A4879"/>
    <w:pPr>
      <w:numPr>
        <w:numId w:val="4"/>
      </w:numPr>
      <w:spacing w:before="0" w:after="80" w:line="260" w:lineRule="atLeast"/>
      <w:ind w:left="1429" w:hanging="357"/>
      <w:jc w:val="both"/>
    </w:pPr>
    <w:rPr>
      <w:rFonts w:asciiTheme="minorHAnsi" w:hAnsiTheme="minorHAnsi"/>
      <w:sz w:val="24"/>
    </w:rPr>
  </w:style>
  <w:style w:type="paragraph" w:styleId="ListBullet5">
    <w:name w:val="List Bullet 5"/>
    <w:basedOn w:val="Normal"/>
    <w:uiPriority w:val="99"/>
    <w:unhideWhenUsed/>
    <w:rsid w:val="001A4879"/>
    <w:pPr>
      <w:numPr>
        <w:numId w:val="5"/>
      </w:numPr>
      <w:spacing w:before="0" w:after="80" w:line="260" w:lineRule="atLeast"/>
      <w:ind w:left="1786" w:hanging="357"/>
      <w:jc w:val="both"/>
    </w:pPr>
    <w:rPr>
      <w:rFonts w:asciiTheme="minorHAnsi" w:hAnsiTheme="minorHAnsi"/>
      <w:sz w:val="24"/>
    </w:rPr>
  </w:style>
  <w:style w:type="paragraph" w:styleId="ListBullet2">
    <w:name w:val="List Bullet 2"/>
    <w:basedOn w:val="Normal"/>
    <w:uiPriority w:val="99"/>
    <w:unhideWhenUsed/>
    <w:rsid w:val="001A4879"/>
    <w:pPr>
      <w:numPr>
        <w:numId w:val="2"/>
      </w:numPr>
      <w:spacing w:before="0" w:after="80" w:line="260" w:lineRule="atLeast"/>
      <w:ind w:left="714" w:hanging="357"/>
      <w:jc w:val="both"/>
    </w:pPr>
    <w:rPr>
      <w:rFonts w:asciiTheme="minorHAnsi" w:hAnsiTheme="minorHAnsi"/>
      <w:sz w:val="24"/>
    </w:rPr>
  </w:style>
  <w:style w:type="table" w:customStyle="1" w:styleId="GridTable2Accent4">
    <w:name w:val="Grid Table 2 Accent 4"/>
    <w:basedOn w:val="TableNormal"/>
    <w:uiPriority w:val="47"/>
    <w:rsid w:val="007C2B3F"/>
    <w:pPr>
      <w:spacing w:after="0" w:line="240" w:lineRule="auto"/>
    </w:pPr>
    <w:tblPr>
      <w:tblStyleRowBandSize w:val="1"/>
      <w:tblStyleColBandSize w:val="1"/>
      <w:tblBorders>
        <w:top w:val="single" w:sz="2" w:space="0" w:color="49C679" w:themeColor="accent4" w:themeTint="99"/>
        <w:bottom w:val="single" w:sz="2" w:space="0" w:color="49C679" w:themeColor="accent4" w:themeTint="99"/>
        <w:insideH w:val="single" w:sz="2" w:space="0" w:color="49C679" w:themeColor="accent4" w:themeTint="99"/>
        <w:insideV w:val="single" w:sz="2" w:space="0" w:color="49C679" w:themeColor="accent4" w:themeTint="99"/>
      </w:tblBorders>
    </w:tblPr>
    <w:tblStylePr w:type="firstRow">
      <w:rPr>
        <w:b/>
        <w:bCs/>
      </w:rPr>
      <w:tblPr/>
      <w:tcPr>
        <w:tcBorders>
          <w:top w:val="nil"/>
          <w:bottom w:val="single" w:sz="12" w:space="0" w:color="49C679" w:themeColor="accent4" w:themeTint="99"/>
          <w:insideH w:val="nil"/>
          <w:insideV w:val="nil"/>
        </w:tcBorders>
        <w:shd w:val="clear" w:color="auto" w:fill="FFFFFF" w:themeFill="background1"/>
      </w:tcPr>
    </w:tblStylePr>
    <w:tblStylePr w:type="lastRow">
      <w:rPr>
        <w:b/>
        <w:bCs/>
      </w:rPr>
      <w:tblPr/>
      <w:tcPr>
        <w:tcBorders>
          <w:top w:val="double" w:sz="2" w:space="0" w:color="49C679"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CD2" w:themeFill="accent4" w:themeFillTint="33"/>
      </w:tcPr>
    </w:tblStylePr>
    <w:tblStylePr w:type="band1Horz">
      <w:tblPr/>
      <w:tcPr>
        <w:shd w:val="clear" w:color="auto" w:fill="C2ECD2" w:themeFill="accent4" w:themeFillTint="33"/>
      </w:tcPr>
    </w:tblStylePr>
  </w:style>
  <w:style w:type="paragraph" w:customStyle="1" w:styleId="Listcontinued1">
    <w:name w:val="List continued 1"/>
    <w:basedOn w:val="ListBullet"/>
    <w:uiPriority w:val="99"/>
    <w:rsid w:val="00DF390C"/>
    <w:pPr>
      <w:numPr>
        <w:numId w:val="0"/>
      </w:numPr>
      <w:suppressAutoHyphens/>
      <w:autoSpaceDE w:val="0"/>
      <w:autoSpaceDN w:val="0"/>
      <w:adjustRightInd w:val="0"/>
      <w:ind w:left="357"/>
      <w:textAlignment w:val="center"/>
    </w:pPr>
    <w:rPr>
      <w:rFonts w:cs="MyriadPro-Regular"/>
      <w:color w:val="000000"/>
      <w:szCs w:val="20"/>
    </w:rPr>
  </w:style>
  <w:style w:type="paragraph" w:customStyle="1" w:styleId="Listbullet5-SPACING">
    <w:name w:val="List bullet 5-SPACING"/>
    <w:basedOn w:val="ListBullet5"/>
    <w:semiHidden/>
    <w:rsid w:val="00C805B1"/>
    <w:pPr>
      <w:spacing w:after="180"/>
    </w:pPr>
  </w:style>
  <w:style w:type="paragraph" w:customStyle="1" w:styleId="ListBullet3-SPACING">
    <w:name w:val="List Bullet 3 -SPACING"/>
    <w:basedOn w:val="ListBullet3"/>
    <w:semiHidden/>
    <w:rsid w:val="00B60B29"/>
    <w:pPr>
      <w:spacing w:after="240"/>
    </w:pPr>
  </w:style>
  <w:style w:type="paragraph" w:customStyle="1" w:styleId="Listbullet2-SPACING">
    <w:name w:val="List bullet 2-SPACING"/>
    <w:basedOn w:val="ListBullet2"/>
    <w:semiHidden/>
    <w:qFormat/>
    <w:rsid w:val="00C32D85"/>
    <w:pPr>
      <w:spacing w:after="180"/>
    </w:pPr>
  </w:style>
  <w:style w:type="paragraph" w:customStyle="1" w:styleId="ListContinued2">
    <w:name w:val="List Continued 2"/>
    <w:basedOn w:val="Normal"/>
    <w:qFormat/>
    <w:rsid w:val="001A4879"/>
    <w:pPr>
      <w:suppressAutoHyphens/>
      <w:autoSpaceDE w:val="0"/>
      <w:autoSpaceDN w:val="0"/>
      <w:adjustRightInd w:val="0"/>
      <w:spacing w:before="0" w:after="80" w:line="260" w:lineRule="atLeast"/>
      <w:ind w:left="714"/>
      <w:jc w:val="both"/>
      <w:textAlignment w:val="center"/>
    </w:pPr>
    <w:rPr>
      <w:rFonts w:asciiTheme="minorHAnsi" w:hAnsiTheme="minorHAnsi" w:cs="MyriadPro-Regular"/>
      <w:color w:val="000000"/>
      <w:sz w:val="24"/>
      <w:szCs w:val="20"/>
    </w:rPr>
  </w:style>
  <w:style w:type="paragraph" w:customStyle="1" w:styleId="ListContinued3">
    <w:name w:val="List Continued 3"/>
    <w:basedOn w:val="Normal"/>
    <w:qFormat/>
    <w:rsid w:val="001A4879"/>
    <w:pPr>
      <w:widowControl w:val="0"/>
      <w:suppressAutoHyphens/>
      <w:autoSpaceDE w:val="0"/>
      <w:autoSpaceDN w:val="0"/>
      <w:adjustRightInd w:val="0"/>
      <w:spacing w:before="0" w:after="80" w:line="260" w:lineRule="atLeast"/>
      <w:ind w:left="1072"/>
      <w:jc w:val="both"/>
      <w:textAlignment w:val="center"/>
    </w:pPr>
    <w:rPr>
      <w:rFonts w:asciiTheme="minorHAnsi" w:hAnsiTheme="minorHAnsi" w:cs="MyriadPro-Regular"/>
      <w:color w:val="000000"/>
      <w:sz w:val="24"/>
      <w:szCs w:val="20"/>
    </w:rPr>
  </w:style>
  <w:style w:type="paragraph" w:customStyle="1" w:styleId="ListContinued4">
    <w:name w:val="List Continued 4"/>
    <w:basedOn w:val="Normal"/>
    <w:qFormat/>
    <w:rsid w:val="001A4879"/>
    <w:pPr>
      <w:widowControl w:val="0"/>
      <w:suppressAutoHyphens/>
      <w:autoSpaceDE w:val="0"/>
      <w:autoSpaceDN w:val="0"/>
      <w:adjustRightInd w:val="0"/>
      <w:spacing w:before="0" w:after="80" w:line="260" w:lineRule="atLeast"/>
      <w:ind w:left="1429"/>
      <w:jc w:val="both"/>
      <w:textAlignment w:val="center"/>
    </w:pPr>
    <w:rPr>
      <w:rFonts w:asciiTheme="minorHAnsi" w:hAnsiTheme="minorHAnsi" w:cs="MyriadPro-Regular"/>
      <w:color w:val="000000"/>
      <w:sz w:val="24"/>
      <w:szCs w:val="20"/>
    </w:rPr>
  </w:style>
  <w:style w:type="paragraph" w:customStyle="1" w:styleId="ListContinued5">
    <w:name w:val="List Continued 5"/>
    <w:basedOn w:val="Normal"/>
    <w:qFormat/>
    <w:rsid w:val="001A4879"/>
    <w:pPr>
      <w:suppressAutoHyphens/>
      <w:autoSpaceDE w:val="0"/>
      <w:autoSpaceDN w:val="0"/>
      <w:adjustRightInd w:val="0"/>
      <w:spacing w:before="0" w:after="80" w:line="260" w:lineRule="atLeast"/>
      <w:ind w:left="1786"/>
      <w:jc w:val="both"/>
      <w:textAlignment w:val="center"/>
    </w:pPr>
    <w:rPr>
      <w:rFonts w:asciiTheme="minorHAnsi" w:hAnsiTheme="minorHAnsi" w:cs="MyriadPro-Regular"/>
      <w:color w:val="000000"/>
      <w:sz w:val="24"/>
      <w:szCs w:val="20"/>
    </w:rPr>
  </w:style>
  <w:style w:type="paragraph" w:styleId="TOC1">
    <w:name w:val="toc 1"/>
    <w:basedOn w:val="BodyText1"/>
    <w:next w:val="Normal"/>
    <w:autoRedefine/>
    <w:uiPriority w:val="39"/>
    <w:semiHidden/>
    <w:rsid w:val="006D6669"/>
    <w:pPr>
      <w:pBdr>
        <w:top w:val="single" w:sz="4" w:space="3" w:color="008340" w:themeColor="accent1"/>
      </w:pBdr>
      <w:suppressAutoHyphens w:val="0"/>
      <w:spacing w:before="120" w:after="100" w:line="276" w:lineRule="auto"/>
      <w:jc w:val="left"/>
    </w:pPr>
    <w:rPr>
      <w:rFonts w:eastAsiaTheme="minorHAnsi" w:cstheme="minorBidi"/>
      <w:bCs/>
      <w:szCs w:val="24"/>
      <w:lang w:val="en-US"/>
    </w:rPr>
  </w:style>
  <w:style w:type="paragraph" w:customStyle="1" w:styleId="Blocktext-MOF">
    <w:name w:val="Block text -MOF"/>
    <w:basedOn w:val="Normal"/>
    <w:semiHidden/>
    <w:qFormat/>
    <w:rsid w:val="008B47A6"/>
    <w:pPr>
      <w:keepNext/>
      <w:keepLines/>
      <w:pBdr>
        <w:top w:val="single" w:sz="2" w:space="10" w:color="008340" w:themeColor="accent1"/>
        <w:left w:val="single" w:sz="2" w:space="10" w:color="008340" w:themeColor="accent1"/>
        <w:bottom w:val="single" w:sz="2" w:space="10" w:color="008340" w:themeColor="accent1"/>
        <w:right w:val="single" w:sz="2" w:space="10" w:color="008340" w:themeColor="accent1"/>
      </w:pBdr>
      <w:shd w:val="clear" w:color="auto" w:fill="008340" w:themeFill="accent1"/>
      <w:suppressAutoHyphens/>
      <w:spacing w:before="0" w:after="240" w:line="240" w:lineRule="auto"/>
      <w:ind w:left="227" w:right="227"/>
    </w:pPr>
    <w:rPr>
      <w:rFonts w:asciiTheme="minorHAnsi" w:eastAsia="Arial" w:hAnsiTheme="minorHAnsi" w:cs="Times New Roman"/>
      <w:b/>
      <w:i/>
      <w:color w:val="FFFFFF"/>
      <w:szCs w:val="48"/>
      <w:lang w:val="en-GB"/>
    </w:rPr>
  </w:style>
  <w:style w:type="paragraph" w:customStyle="1" w:styleId="Blocktext-outline">
    <w:name w:val="Block text-outline"/>
    <w:basedOn w:val="Blocktext-MOF"/>
    <w:semiHidden/>
    <w:qFormat/>
    <w:rsid w:val="00DA472A"/>
    <w:pPr>
      <w:shd w:val="clear" w:color="auto" w:fill="auto"/>
    </w:pPr>
    <w:rPr>
      <w:b w:val="0"/>
      <w:color w:val="008340" w:themeColor="accent1"/>
    </w:rPr>
  </w:style>
  <w:style w:type="table" w:customStyle="1" w:styleId="GridTable3Accent4">
    <w:name w:val="Grid Table 3 Accent 4"/>
    <w:basedOn w:val="TableNormal"/>
    <w:uiPriority w:val="48"/>
    <w:rsid w:val="007C2B3F"/>
    <w:pPr>
      <w:spacing w:after="0" w:line="240" w:lineRule="auto"/>
    </w:pPr>
    <w:tblPr>
      <w:tblStyleRowBandSize w:val="1"/>
      <w:tblStyleColBandSize w:val="1"/>
      <w:tblBorders>
        <w:top w:val="single" w:sz="4" w:space="0" w:color="49C679" w:themeColor="accent4" w:themeTint="99"/>
        <w:left w:val="single" w:sz="4" w:space="0" w:color="49C679" w:themeColor="accent4" w:themeTint="99"/>
        <w:bottom w:val="single" w:sz="4" w:space="0" w:color="49C679" w:themeColor="accent4" w:themeTint="99"/>
        <w:right w:val="single" w:sz="4" w:space="0" w:color="49C679" w:themeColor="accent4" w:themeTint="99"/>
        <w:insideH w:val="single" w:sz="4" w:space="0" w:color="49C679" w:themeColor="accent4" w:themeTint="99"/>
        <w:insideV w:val="single" w:sz="4" w:space="0" w:color="49C679"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ECD2" w:themeFill="accent4" w:themeFillTint="33"/>
      </w:tcPr>
    </w:tblStylePr>
    <w:tblStylePr w:type="band1Horz">
      <w:tblPr/>
      <w:tcPr>
        <w:shd w:val="clear" w:color="auto" w:fill="C2ECD2" w:themeFill="accent4" w:themeFillTint="33"/>
      </w:tcPr>
    </w:tblStylePr>
    <w:tblStylePr w:type="neCell">
      <w:tblPr/>
      <w:tcPr>
        <w:tcBorders>
          <w:bottom w:val="single" w:sz="4" w:space="0" w:color="49C679" w:themeColor="accent4" w:themeTint="99"/>
        </w:tcBorders>
      </w:tcPr>
    </w:tblStylePr>
    <w:tblStylePr w:type="nwCell">
      <w:tblPr/>
      <w:tcPr>
        <w:tcBorders>
          <w:bottom w:val="single" w:sz="4" w:space="0" w:color="49C679" w:themeColor="accent4" w:themeTint="99"/>
        </w:tcBorders>
      </w:tcPr>
    </w:tblStylePr>
    <w:tblStylePr w:type="seCell">
      <w:tblPr/>
      <w:tcPr>
        <w:tcBorders>
          <w:top w:val="single" w:sz="4" w:space="0" w:color="49C679" w:themeColor="accent4" w:themeTint="99"/>
        </w:tcBorders>
      </w:tcPr>
    </w:tblStylePr>
    <w:tblStylePr w:type="swCell">
      <w:tblPr/>
      <w:tcPr>
        <w:tcBorders>
          <w:top w:val="single" w:sz="4" w:space="0" w:color="49C679" w:themeColor="accent4" w:themeTint="99"/>
        </w:tcBorders>
      </w:tcPr>
    </w:tblStylePr>
  </w:style>
  <w:style w:type="table" w:customStyle="1" w:styleId="GridTable4Accent2">
    <w:name w:val="Grid Table 4 Accent 2"/>
    <w:basedOn w:val="TableNormal"/>
    <w:uiPriority w:val="49"/>
    <w:rsid w:val="009930D3"/>
    <w:pPr>
      <w:spacing w:after="0" w:line="240" w:lineRule="auto"/>
    </w:pPr>
    <w:tblPr>
      <w:tblStyleRowBandSize w:val="1"/>
      <w:tblStyleColBandSize w:val="1"/>
      <w:tblBorders>
        <w:top w:val="single" w:sz="4" w:space="0" w:color="B4E171" w:themeColor="accent2" w:themeTint="99"/>
        <w:left w:val="single" w:sz="4" w:space="0" w:color="B4E171" w:themeColor="accent2" w:themeTint="99"/>
        <w:bottom w:val="single" w:sz="4" w:space="0" w:color="B4E171" w:themeColor="accent2" w:themeTint="99"/>
        <w:right w:val="single" w:sz="4" w:space="0" w:color="B4E171" w:themeColor="accent2" w:themeTint="99"/>
        <w:insideH w:val="single" w:sz="4" w:space="0" w:color="B4E171" w:themeColor="accent2" w:themeTint="99"/>
        <w:insideV w:val="single" w:sz="4" w:space="0" w:color="B4E171" w:themeColor="accent2" w:themeTint="99"/>
      </w:tblBorders>
    </w:tblPr>
    <w:tblStylePr w:type="firstRow">
      <w:rPr>
        <w:b/>
        <w:bCs/>
        <w:color w:val="FFFFFF" w:themeColor="background1"/>
      </w:rPr>
      <w:tblPr/>
      <w:tcPr>
        <w:tcBorders>
          <w:top w:val="single" w:sz="4" w:space="0" w:color="7FBA27" w:themeColor="accent2"/>
          <w:left w:val="single" w:sz="4" w:space="0" w:color="7FBA27" w:themeColor="accent2"/>
          <w:bottom w:val="single" w:sz="4" w:space="0" w:color="7FBA27" w:themeColor="accent2"/>
          <w:right w:val="single" w:sz="4" w:space="0" w:color="7FBA27" w:themeColor="accent2"/>
          <w:insideH w:val="nil"/>
          <w:insideV w:val="nil"/>
        </w:tcBorders>
        <w:shd w:val="clear" w:color="auto" w:fill="7FBA27" w:themeFill="accent2"/>
      </w:tcPr>
    </w:tblStylePr>
    <w:tblStylePr w:type="lastRow">
      <w:rPr>
        <w:b/>
        <w:bCs/>
      </w:rPr>
      <w:tblPr/>
      <w:tcPr>
        <w:tcBorders>
          <w:top w:val="double" w:sz="4" w:space="0" w:color="7FBA27" w:themeColor="accent2"/>
        </w:tcBorders>
      </w:tcPr>
    </w:tblStylePr>
    <w:tblStylePr w:type="firstCol">
      <w:rPr>
        <w:b/>
        <w:bCs/>
      </w:rPr>
    </w:tblStylePr>
    <w:tblStylePr w:type="lastCol">
      <w:rPr>
        <w:b/>
        <w:bCs/>
      </w:rPr>
    </w:tblStylePr>
    <w:tblStylePr w:type="band1Vert">
      <w:tblPr/>
      <w:tcPr>
        <w:shd w:val="clear" w:color="auto" w:fill="E6F5CF" w:themeFill="accent2" w:themeFillTint="33"/>
      </w:tcPr>
    </w:tblStylePr>
    <w:tblStylePr w:type="band1Horz">
      <w:tblPr/>
      <w:tcPr>
        <w:shd w:val="clear" w:color="auto" w:fill="E6F5CF" w:themeFill="accent2" w:themeFillTint="33"/>
      </w:tcPr>
    </w:tblStylePr>
  </w:style>
  <w:style w:type="table" w:customStyle="1" w:styleId="GridTable4Accent4">
    <w:name w:val="Grid Table 4 Accent 4"/>
    <w:basedOn w:val="TableNormal"/>
    <w:uiPriority w:val="49"/>
    <w:rsid w:val="009930D3"/>
    <w:pPr>
      <w:spacing w:after="0" w:line="240" w:lineRule="auto"/>
    </w:pPr>
    <w:tblPr>
      <w:tblStyleRowBandSize w:val="1"/>
      <w:tblStyleColBandSize w:val="1"/>
      <w:tblBorders>
        <w:top w:val="single" w:sz="4" w:space="0" w:color="49C679" w:themeColor="accent4" w:themeTint="99"/>
        <w:left w:val="single" w:sz="4" w:space="0" w:color="49C679" w:themeColor="accent4" w:themeTint="99"/>
        <w:bottom w:val="single" w:sz="4" w:space="0" w:color="49C679" w:themeColor="accent4" w:themeTint="99"/>
        <w:right w:val="single" w:sz="4" w:space="0" w:color="49C679" w:themeColor="accent4" w:themeTint="99"/>
        <w:insideH w:val="single" w:sz="4" w:space="0" w:color="49C679" w:themeColor="accent4" w:themeTint="99"/>
        <w:insideV w:val="single" w:sz="4" w:space="0" w:color="49C679" w:themeColor="accent4" w:themeTint="99"/>
      </w:tblBorders>
    </w:tblPr>
    <w:tblStylePr w:type="firstRow">
      <w:rPr>
        <w:b/>
        <w:bCs/>
        <w:color w:val="FFFFFF" w:themeColor="background1"/>
      </w:rPr>
      <w:tblPr/>
      <w:tcPr>
        <w:tcBorders>
          <w:top w:val="single" w:sz="4" w:space="0" w:color="1B5632" w:themeColor="accent4"/>
          <w:left w:val="single" w:sz="4" w:space="0" w:color="1B5632" w:themeColor="accent4"/>
          <w:bottom w:val="single" w:sz="4" w:space="0" w:color="1B5632" w:themeColor="accent4"/>
          <w:right w:val="single" w:sz="4" w:space="0" w:color="1B5632" w:themeColor="accent4"/>
          <w:insideH w:val="nil"/>
          <w:insideV w:val="nil"/>
        </w:tcBorders>
        <w:shd w:val="clear" w:color="auto" w:fill="1B5632" w:themeFill="accent4"/>
      </w:tcPr>
    </w:tblStylePr>
    <w:tblStylePr w:type="lastRow">
      <w:rPr>
        <w:b/>
        <w:bCs/>
      </w:rPr>
      <w:tblPr/>
      <w:tcPr>
        <w:tcBorders>
          <w:top w:val="double" w:sz="4" w:space="0" w:color="1B5632" w:themeColor="accent4"/>
        </w:tcBorders>
      </w:tcPr>
    </w:tblStylePr>
    <w:tblStylePr w:type="firstCol">
      <w:rPr>
        <w:b/>
        <w:bCs/>
      </w:rPr>
    </w:tblStylePr>
    <w:tblStylePr w:type="lastCol">
      <w:rPr>
        <w:b/>
        <w:bCs/>
      </w:rPr>
    </w:tblStylePr>
    <w:tblStylePr w:type="band1Vert">
      <w:tblPr/>
      <w:tcPr>
        <w:shd w:val="clear" w:color="auto" w:fill="C2ECD2" w:themeFill="accent4" w:themeFillTint="33"/>
      </w:tcPr>
    </w:tblStylePr>
    <w:tblStylePr w:type="band1Horz">
      <w:tblPr/>
      <w:tcPr>
        <w:shd w:val="clear" w:color="auto" w:fill="C2ECD2" w:themeFill="accent4" w:themeFillTint="33"/>
      </w:tcPr>
    </w:tblStylePr>
  </w:style>
  <w:style w:type="paragraph" w:styleId="BalloonText">
    <w:name w:val="Balloon Text"/>
    <w:basedOn w:val="Normal"/>
    <w:link w:val="BalloonTextChar"/>
    <w:uiPriority w:val="99"/>
    <w:semiHidden/>
    <w:unhideWhenUsed/>
    <w:rsid w:val="002A5415"/>
    <w:pPr>
      <w:spacing w:before="0"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2A5415"/>
    <w:rPr>
      <w:rFonts w:ascii="Times New Roman" w:hAnsi="Times New Roman" w:cs="Times New Roman"/>
      <w:sz w:val="18"/>
      <w:szCs w:val="18"/>
    </w:rPr>
  </w:style>
  <w:style w:type="paragraph" w:styleId="Header">
    <w:name w:val="header"/>
    <w:basedOn w:val="Normal"/>
    <w:link w:val="HeaderChar"/>
    <w:uiPriority w:val="99"/>
    <w:semiHidden/>
    <w:rsid w:val="00BE0073"/>
    <w:pPr>
      <w:tabs>
        <w:tab w:val="center" w:pos="4513"/>
        <w:tab w:val="right" w:pos="9026"/>
      </w:tabs>
      <w:spacing w:before="0" w:after="0" w:line="240" w:lineRule="auto"/>
    </w:pPr>
  </w:style>
  <w:style w:type="paragraph" w:styleId="DocumentMap">
    <w:name w:val="Document Map"/>
    <w:basedOn w:val="Normal"/>
    <w:link w:val="DocumentMapChar"/>
    <w:uiPriority w:val="99"/>
    <w:semiHidden/>
    <w:unhideWhenUsed/>
    <w:rsid w:val="00796046"/>
    <w:pPr>
      <w:spacing w:before="0" w:after="0" w:line="240" w:lineRule="auto"/>
    </w:pPr>
    <w:rPr>
      <w:rFonts w:ascii="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796046"/>
    <w:rPr>
      <w:rFonts w:ascii="Times New Roman" w:hAnsi="Times New Roman" w:cs="Times New Roman"/>
      <w:sz w:val="24"/>
      <w:szCs w:val="24"/>
    </w:rPr>
  </w:style>
  <w:style w:type="paragraph" w:styleId="Revision">
    <w:name w:val="Revision"/>
    <w:hidden/>
    <w:uiPriority w:val="99"/>
    <w:semiHidden/>
    <w:rsid w:val="00796046"/>
    <w:pPr>
      <w:spacing w:before="0" w:after="0" w:line="240" w:lineRule="auto"/>
    </w:pPr>
  </w:style>
  <w:style w:type="paragraph" w:customStyle="1" w:styleId="-SPACING-ALLPARAGRAPHS">
    <w:name w:val="- SPACING-ALL PARAGRAPHS"/>
    <w:basedOn w:val="BodyText1"/>
    <w:qFormat/>
    <w:rsid w:val="00933B19"/>
    <w:pPr>
      <w:spacing w:after="60" w:line="0" w:lineRule="atLeast"/>
    </w:pPr>
    <w:rPr>
      <w:sz w:val="15"/>
    </w:rPr>
  </w:style>
  <w:style w:type="paragraph" w:styleId="ListParagraph">
    <w:name w:val="List Paragraph"/>
    <w:basedOn w:val="BodyText1"/>
    <w:uiPriority w:val="34"/>
    <w:semiHidden/>
    <w:qFormat/>
    <w:rsid w:val="00BD0F9D"/>
    <w:pPr>
      <w:ind w:left="720"/>
      <w:contextualSpacing/>
    </w:pPr>
  </w:style>
  <w:style w:type="paragraph" w:customStyle="1" w:styleId="EXTRASPACING">
    <w:name w:val="EXTRA SPACING"/>
    <w:basedOn w:val="-SPACING-ALLPARAGRAPHS"/>
    <w:semiHidden/>
    <w:qFormat/>
    <w:rsid w:val="00290CD2"/>
    <w:rPr>
      <w:sz w:val="24"/>
    </w:rPr>
  </w:style>
  <w:style w:type="paragraph" w:customStyle="1" w:styleId="BasicParagraph">
    <w:name w:val="[Basic Paragraph]"/>
    <w:basedOn w:val="Normal"/>
    <w:uiPriority w:val="99"/>
    <w:semiHidden/>
    <w:rsid w:val="00EB49C1"/>
    <w:pPr>
      <w:widowControl w:val="0"/>
      <w:autoSpaceDE w:val="0"/>
      <w:autoSpaceDN w:val="0"/>
      <w:adjustRightInd w:val="0"/>
      <w:spacing w:before="0" w:after="0" w:line="288" w:lineRule="auto"/>
      <w:textAlignment w:val="center"/>
    </w:pPr>
    <w:rPr>
      <w:rFonts w:ascii="MyriadPro-Regular" w:hAnsi="MyriadPro-Regular" w:cs="MyriadPro-Regular"/>
      <w:color w:val="000000"/>
      <w:sz w:val="24"/>
      <w:szCs w:val="24"/>
      <w:lang w:val="en-GB"/>
    </w:rPr>
  </w:style>
  <w:style w:type="paragraph" w:customStyle="1" w:styleId="copyright">
    <w:name w:val="copyright"/>
    <w:semiHidden/>
    <w:qFormat/>
    <w:rsid w:val="00DB4DA2"/>
    <w:pPr>
      <w:spacing w:line="200" w:lineRule="exact"/>
      <w:contextualSpacing/>
      <w:jc w:val="center"/>
    </w:pPr>
    <w:rPr>
      <w:rFonts w:asciiTheme="minorHAnsi" w:eastAsia="Times New Roman" w:hAnsiTheme="minorHAnsi" w:cs="Times New Roman"/>
      <w:i/>
      <w:sz w:val="16"/>
      <w:szCs w:val="20"/>
      <w:lang w:val="en-GB"/>
    </w:rPr>
  </w:style>
  <w:style w:type="paragraph" w:styleId="TableofFigures">
    <w:name w:val="table of figures"/>
    <w:basedOn w:val="BodyText1"/>
    <w:next w:val="BodyText1"/>
    <w:uiPriority w:val="99"/>
    <w:semiHidden/>
    <w:rsid w:val="00CE04F1"/>
    <w:pPr>
      <w:ind w:left="440" w:hanging="440"/>
    </w:pPr>
  </w:style>
  <w:style w:type="paragraph" w:styleId="TableofAuthorities">
    <w:name w:val="table of authorities"/>
    <w:basedOn w:val="BodyText1"/>
    <w:next w:val="BodyText1"/>
    <w:uiPriority w:val="99"/>
    <w:semiHidden/>
    <w:rsid w:val="00CE04F1"/>
    <w:pPr>
      <w:ind w:left="220" w:hanging="220"/>
    </w:pPr>
  </w:style>
  <w:style w:type="paragraph" w:styleId="TOAHeading">
    <w:name w:val="toa heading"/>
    <w:basedOn w:val="TOCHeading"/>
    <w:next w:val="Normal"/>
    <w:uiPriority w:val="99"/>
    <w:semiHidden/>
    <w:rsid w:val="00CE04F1"/>
    <w:pPr>
      <w:spacing w:before="120"/>
    </w:pPr>
    <w:rPr>
      <w:rFonts w:cs="Arial"/>
      <w:bCs/>
      <w:szCs w:val="24"/>
    </w:rPr>
  </w:style>
  <w:style w:type="paragraph" w:styleId="TOC4">
    <w:name w:val="toc 4"/>
    <w:basedOn w:val="TOC3"/>
    <w:next w:val="Normal"/>
    <w:autoRedefine/>
    <w:uiPriority w:val="39"/>
    <w:semiHidden/>
    <w:rsid w:val="00197A09"/>
    <w:pPr>
      <w:spacing w:after="0"/>
      <w:ind w:left="660"/>
    </w:pPr>
    <w:rPr>
      <w:szCs w:val="20"/>
    </w:rPr>
  </w:style>
  <w:style w:type="paragraph" w:styleId="TOC5">
    <w:name w:val="toc 5"/>
    <w:basedOn w:val="TOC3"/>
    <w:next w:val="Normal"/>
    <w:autoRedefine/>
    <w:uiPriority w:val="39"/>
    <w:semiHidden/>
    <w:rsid w:val="00197A09"/>
    <w:pPr>
      <w:spacing w:after="0"/>
      <w:ind w:left="880"/>
    </w:pPr>
    <w:rPr>
      <w:szCs w:val="20"/>
    </w:rPr>
  </w:style>
  <w:style w:type="paragraph" w:styleId="TOC6">
    <w:name w:val="toc 6"/>
    <w:basedOn w:val="TOC3"/>
    <w:autoRedefine/>
    <w:uiPriority w:val="39"/>
    <w:semiHidden/>
    <w:rsid w:val="00197A09"/>
    <w:pPr>
      <w:spacing w:after="0"/>
      <w:ind w:left="1100"/>
    </w:pPr>
    <w:rPr>
      <w:szCs w:val="20"/>
    </w:rPr>
  </w:style>
  <w:style w:type="paragraph" w:styleId="TOC7">
    <w:name w:val="toc 7"/>
    <w:basedOn w:val="TOC3"/>
    <w:next w:val="Normal"/>
    <w:autoRedefine/>
    <w:uiPriority w:val="39"/>
    <w:semiHidden/>
    <w:rsid w:val="00197A09"/>
    <w:pPr>
      <w:spacing w:after="0"/>
      <w:ind w:left="1320"/>
    </w:pPr>
    <w:rPr>
      <w:szCs w:val="20"/>
    </w:rPr>
  </w:style>
  <w:style w:type="paragraph" w:styleId="TOC8">
    <w:name w:val="toc 8"/>
    <w:basedOn w:val="TOC3"/>
    <w:next w:val="Normal"/>
    <w:autoRedefine/>
    <w:uiPriority w:val="39"/>
    <w:semiHidden/>
    <w:rsid w:val="00197A09"/>
    <w:pPr>
      <w:spacing w:after="0"/>
      <w:ind w:left="1540"/>
    </w:pPr>
    <w:rPr>
      <w:szCs w:val="20"/>
    </w:rPr>
  </w:style>
  <w:style w:type="paragraph" w:styleId="TOC9">
    <w:name w:val="toc 9"/>
    <w:basedOn w:val="TOC3"/>
    <w:next w:val="Normal"/>
    <w:autoRedefine/>
    <w:uiPriority w:val="39"/>
    <w:semiHidden/>
    <w:rsid w:val="00197A09"/>
    <w:pPr>
      <w:spacing w:after="0"/>
      <w:ind w:left="1760"/>
    </w:pPr>
    <w:rPr>
      <w:szCs w:val="20"/>
    </w:rPr>
  </w:style>
  <w:style w:type="character" w:styleId="Strong">
    <w:name w:val="Strong"/>
    <w:basedOn w:val="DefaultParagraphFont"/>
    <w:qFormat/>
    <w:rsid w:val="00B9176F"/>
    <w:rPr>
      <w:b/>
      <w:bCs/>
    </w:rPr>
  </w:style>
  <w:style w:type="paragraph" w:customStyle="1" w:styleId="Listofcharts-figures-tables">
    <w:name w:val="List of charts-figures-tables"/>
    <w:basedOn w:val="Heading1"/>
    <w:semiHidden/>
    <w:qFormat/>
    <w:rsid w:val="006D6669"/>
    <w:pPr>
      <w:pBdr>
        <w:top w:val="single" w:sz="8" w:space="2" w:color="008340" w:themeColor="accent1"/>
      </w:pBdr>
      <w:spacing w:after="480" w:line="600" w:lineRule="exact"/>
    </w:pPr>
    <w:rPr>
      <w:sz w:val="56"/>
    </w:rPr>
  </w:style>
  <w:style w:type="paragraph" w:customStyle="1" w:styleId="SECTIONDIVIDERS">
    <w:name w:val="SECTION DIVIDERS"/>
    <w:basedOn w:val="Heading1"/>
    <w:semiHidden/>
    <w:qFormat/>
    <w:rsid w:val="0046714D"/>
    <w:pPr>
      <w:pBdr>
        <w:top w:val="single" w:sz="48" w:space="11" w:color="008340" w:themeColor="accent1"/>
        <w:bottom w:val="single" w:sz="48" w:space="11" w:color="008340" w:themeColor="accent1"/>
      </w:pBdr>
    </w:pPr>
    <w:rPr>
      <w:color w:val="auto"/>
      <w:sz w:val="96"/>
    </w:rPr>
  </w:style>
  <w:style w:type="paragraph" w:customStyle="1" w:styleId="COVER-OTHERDETAILS">
    <w:name w:val="COVER-OTHER DETAILS"/>
    <w:basedOn w:val="BodyText1"/>
    <w:semiHidden/>
    <w:qFormat/>
    <w:rsid w:val="006121B9"/>
    <w:pPr>
      <w:jc w:val="center"/>
    </w:pPr>
  </w:style>
  <w:style w:type="character" w:customStyle="1" w:styleId="Sectionnumbercharacter">
    <w:name w:val="Section number character"/>
    <w:basedOn w:val="DefaultParagraphFont"/>
    <w:uiPriority w:val="1"/>
    <w:semiHidden/>
    <w:qFormat/>
    <w:rsid w:val="00362EE9"/>
    <w:rPr>
      <w:b/>
    </w:rPr>
  </w:style>
  <w:style w:type="paragraph" w:customStyle="1" w:styleId="source">
    <w:name w:val="source"/>
    <w:basedOn w:val="BodyText1"/>
    <w:semiHidden/>
    <w:qFormat/>
    <w:rsid w:val="0094513C"/>
    <w:rPr>
      <w:i/>
    </w:rPr>
  </w:style>
  <w:style w:type="paragraph" w:customStyle="1" w:styleId="Body">
    <w:name w:val="Body"/>
    <w:basedOn w:val="Normal"/>
    <w:uiPriority w:val="99"/>
    <w:semiHidden/>
    <w:rsid w:val="000049EE"/>
    <w:pPr>
      <w:widowControl w:val="0"/>
      <w:suppressAutoHyphens/>
      <w:autoSpaceDE w:val="0"/>
      <w:autoSpaceDN w:val="0"/>
      <w:adjustRightInd w:val="0"/>
      <w:spacing w:before="0" w:after="227" w:line="260" w:lineRule="atLeast"/>
      <w:jc w:val="both"/>
      <w:textAlignment w:val="center"/>
    </w:pPr>
    <w:rPr>
      <w:rFonts w:ascii="MyriadPro-Regular" w:hAnsi="MyriadPro-Regular" w:cs="MyriadPro-Regular"/>
      <w:color w:val="000000"/>
      <w:sz w:val="20"/>
      <w:szCs w:val="20"/>
      <w:lang w:val="en-GB"/>
    </w:rPr>
  </w:style>
  <w:style w:type="character" w:customStyle="1" w:styleId="HeaderChar">
    <w:name w:val="Header Char"/>
    <w:basedOn w:val="DefaultParagraphFont"/>
    <w:link w:val="Header"/>
    <w:uiPriority w:val="99"/>
    <w:semiHidden/>
    <w:rsid w:val="008158B4"/>
  </w:style>
  <w:style w:type="paragraph" w:customStyle="1" w:styleId="HEADING">
    <w:name w:val="HEADING"/>
    <w:uiPriority w:val="99"/>
    <w:rsid w:val="00161B6A"/>
    <w:pPr>
      <w:widowControl w:val="0"/>
      <w:pBdr>
        <w:bottom w:val="single" w:sz="6" w:space="10" w:color="000000"/>
      </w:pBdr>
      <w:autoSpaceDE w:val="0"/>
      <w:autoSpaceDN w:val="0"/>
      <w:adjustRightInd w:val="0"/>
      <w:spacing w:before="0" w:after="397" w:line="240" w:lineRule="auto"/>
      <w:textAlignment w:val="center"/>
    </w:pPr>
    <w:rPr>
      <w:rFonts w:cs="MyriadPro-Bold"/>
      <w:b/>
      <w:bCs/>
      <w:color w:val="000000"/>
      <w:sz w:val="32"/>
      <w:szCs w:val="40"/>
      <w:lang w:val="en-GB"/>
    </w:rPr>
  </w:style>
  <w:style w:type="paragraph" w:customStyle="1" w:styleId="reference">
    <w:name w:val="reference"/>
    <w:basedOn w:val="BodyText1"/>
    <w:qFormat/>
    <w:rsid w:val="00F8018E"/>
    <w:pPr>
      <w:spacing w:after="0"/>
    </w:pPr>
    <w:rPr>
      <w:i/>
      <w:sz w:val="20"/>
    </w:rPr>
  </w:style>
  <w:style w:type="paragraph" w:customStyle="1" w:styleId="Date1">
    <w:name w:val="Date1"/>
    <w:basedOn w:val="BodyText1"/>
    <w:qFormat/>
    <w:rsid w:val="000049EE"/>
    <w:pPr>
      <w:jc w:val="right"/>
    </w:pPr>
    <w:rPr>
      <w:b/>
      <w:szCs w:val="24"/>
    </w:rPr>
  </w:style>
  <w:style w:type="paragraph" w:customStyle="1" w:styleId="CC">
    <w:name w:val="CC"/>
    <w:basedOn w:val="BodyText1"/>
    <w:qFormat/>
    <w:rsid w:val="001A4879"/>
    <w:pPr>
      <w:widowControl w:val="0"/>
      <w:autoSpaceDE w:val="0"/>
      <w:autoSpaceDN w:val="0"/>
      <w:adjustRightInd w:val="0"/>
      <w:spacing w:after="0" w:line="320" w:lineRule="atLeast"/>
      <w:ind w:left="5760"/>
      <w:jc w:val="left"/>
      <w:textAlignment w:val="center"/>
    </w:pPr>
    <w:rPr>
      <w:rFonts w:ascii="MyriadPro-Bold" w:hAnsi="MyriadPro-Bold" w:cs="MyriadPro-Bold"/>
      <w:b/>
      <w:bCs/>
      <w:color w:val="000000"/>
      <w:szCs w:val="25"/>
    </w:rPr>
  </w:style>
  <w:style w:type="paragraph" w:customStyle="1" w:styleId="SENDER">
    <w:name w:val="SENDER"/>
    <w:basedOn w:val="BodyText1"/>
    <w:qFormat/>
    <w:rsid w:val="00F8018E"/>
    <w:pPr>
      <w:widowControl w:val="0"/>
      <w:autoSpaceDE w:val="0"/>
      <w:autoSpaceDN w:val="0"/>
      <w:adjustRightInd w:val="0"/>
      <w:spacing w:after="0" w:line="320" w:lineRule="atLeast"/>
      <w:jc w:val="right"/>
      <w:textAlignment w:val="center"/>
    </w:pPr>
    <w:rPr>
      <w:rFonts w:cs="MyriadPro-Bold"/>
      <w:bCs/>
      <w:color w:val="000000"/>
      <w:szCs w:val="25"/>
    </w:rPr>
  </w:style>
  <w:style w:type="paragraph" w:customStyle="1" w:styleId="RECEPIENT">
    <w:name w:val="RECEPIENT"/>
    <w:basedOn w:val="BodyText1"/>
    <w:qFormat/>
    <w:rsid w:val="00093DE2"/>
    <w:pPr>
      <w:widowControl w:val="0"/>
      <w:autoSpaceDE w:val="0"/>
      <w:autoSpaceDN w:val="0"/>
      <w:adjustRightInd w:val="0"/>
      <w:spacing w:after="0" w:line="320" w:lineRule="atLeast"/>
      <w:textAlignment w:val="center"/>
    </w:pPr>
    <w:rPr>
      <w:rFonts w:ascii="MyriadPro-Bold" w:hAnsi="MyriadPro-Bold" w:cs="MyriadPro-Bold"/>
      <w:b/>
      <w:bCs/>
      <w:color w:val="000000"/>
      <w:szCs w:val="25"/>
    </w:rPr>
  </w:style>
  <w:style w:type="paragraph" w:customStyle="1" w:styleId="REFERENCEUNDERLINED">
    <w:name w:val="REFERENCE UNDERLINED"/>
    <w:basedOn w:val="reference"/>
    <w:qFormat/>
    <w:rsid w:val="006A1560"/>
    <w:rPr>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HAnsi" w:hAnsiTheme="majorHAnsi" w:cstheme="minorBidi"/>
        <w:sz w:val="22"/>
        <w:szCs w:val="22"/>
        <w:lang w:val="en-US" w:eastAsia="en-US" w:bidi="ar-SA"/>
      </w:rPr>
    </w:rPrDefault>
    <w:pPrDefault>
      <w:pPr>
        <w:spacing w:before="200" w:after="1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Hyperlink" w:uiPriority="0"/>
    <w:lsdException w:name="Strong" w:semiHidden="0" w:uiPriority="0" w:unhideWhenUsed="0" w:qFormat="1"/>
    <w:lsdException w:name="Emphasis"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emiHidden/>
    <w:rsid w:val="008435C1"/>
  </w:style>
  <w:style w:type="paragraph" w:styleId="Heading1">
    <w:name w:val="heading 1"/>
    <w:basedOn w:val="Normal"/>
    <w:next w:val="Normal"/>
    <w:link w:val="Heading1Char"/>
    <w:uiPriority w:val="9"/>
    <w:semiHidden/>
    <w:qFormat/>
    <w:rsid w:val="002A75E2"/>
    <w:pPr>
      <w:spacing w:before="0" w:after="120" w:line="240" w:lineRule="auto"/>
      <w:outlineLvl w:val="0"/>
    </w:pPr>
    <w:rPr>
      <w:b/>
      <w:i/>
      <w:noProof/>
      <w:color w:val="008340" w:themeColor="accent1"/>
      <w:spacing w:val="5"/>
      <w:sz w:val="36"/>
      <w:szCs w:val="32"/>
      <w:lang w:val="en-GB"/>
    </w:rPr>
  </w:style>
  <w:style w:type="paragraph" w:styleId="Heading2">
    <w:name w:val="heading 2"/>
    <w:basedOn w:val="BodyText1"/>
    <w:next w:val="BodyText1"/>
    <w:link w:val="Heading2Char"/>
    <w:uiPriority w:val="9"/>
    <w:semiHidden/>
    <w:qFormat/>
    <w:rsid w:val="00C30788"/>
    <w:pPr>
      <w:keepNext/>
      <w:keepLines/>
      <w:spacing w:after="80" w:line="240" w:lineRule="auto"/>
      <w:jc w:val="left"/>
      <w:outlineLvl w:val="1"/>
    </w:pPr>
    <w:rPr>
      <w:i/>
      <w:color w:val="008340" w:themeColor="accent1"/>
      <w:sz w:val="32"/>
      <w:szCs w:val="28"/>
    </w:rPr>
  </w:style>
  <w:style w:type="paragraph" w:styleId="Heading3">
    <w:name w:val="heading 3"/>
    <w:basedOn w:val="BodyText1"/>
    <w:next w:val="BodyText1"/>
    <w:link w:val="Heading3Char"/>
    <w:uiPriority w:val="9"/>
    <w:semiHidden/>
    <w:qFormat/>
    <w:rsid w:val="00C30788"/>
    <w:pPr>
      <w:keepNext/>
      <w:keepLines/>
      <w:spacing w:after="80" w:line="240" w:lineRule="auto"/>
      <w:jc w:val="left"/>
      <w:outlineLvl w:val="2"/>
    </w:pPr>
    <w:rPr>
      <w:rFonts w:eastAsiaTheme="majorEastAsia" w:cstheme="majorBidi"/>
      <w:b/>
      <w:i/>
      <w:szCs w:val="24"/>
    </w:rPr>
  </w:style>
  <w:style w:type="paragraph" w:styleId="Heading4">
    <w:name w:val="heading 4"/>
    <w:basedOn w:val="BodyText1"/>
    <w:next w:val="BodyText1"/>
    <w:link w:val="Heading4Char"/>
    <w:uiPriority w:val="9"/>
    <w:semiHidden/>
    <w:qFormat/>
    <w:rsid w:val="00C30788"/>
    <w:pPr>
      <w:keepNext/>
      <w:keepLines/>
      <w:spacing w:after="80"/>
      <w:outlineLvl w:val="3"/>
    </w:pPr>
    <w:rPr>
      <w:rFonts w:eastAsiaTheme="majorEastAsia" w:cstheme="majorBidi"/>
      <w:b/>
      <w:i/>
      <w:iCs/>
      <w:color w:val="008340" w:themeColor="accent1"/>
      <w:szCs w:val="24"/>
    </w:rPr>
  </w:style>
  <w:style w:type="paragraph" w:styleId="Heading5">
    <w:name w:val="heading 5"/>
    <w:basedOn w:val="BodyText1"/>
    <w:next w:val="BodyText1"/>
    <w:link w:val="Heading5Char"/>
    <w:uiPriority w:val="9"/>
    <w:semiHidden/>
    <w:qFormat/>
    <w:rsid w:val="00C30788"/>
    <w:pPr>
      <w:keepNext/>
      <w:keepLines/>
      <w:spacing w:after="40" w:line="240" w:lineRule="auto"/>
      <w:outlineLvl w:val="4"/>
    </w:pPr>
    <w:rPr>
      <w:rFonts w:eastAsiaTheme="majorEastAsia" w:cstheme="majorBidi"/>
      <w:b/>
      <w:color w:val="1B5632" w:themeColor="text2"/>
      <w:sz w:val="22"/>
    </w:rPr>
  </w:style>
  <w:style w:type="paragraph" w:styleId="Heading6">
    <w:name w:val="heading 6"/>
    <w:basedOn w:val="Normal"/>
    <w:next w:val="Normal"/>
    <w:link w:val="Heading6Char"/>
    <w:uiPriority w:val="9"/>
    <w:semiHidden/>
    <w:qFormat/>
    <w:rsid w:val="00C30788"/>
    <w:pPr>
      <w:keepNext/>
      <w:keepLines/>
      <w:suppressAutoHyphens/>
      <w:spacing w:before="0" w:after="40" w:line="240" w:lineRule="auto"/>
      <w:outlineLvl w:val="5"/>
    </w:pPr>
    <w:rPr>
      <w:rFonts w:eastAsiaTheme="majorEastAsia" w:cstheme="majorBidi"/>
      <w:b/>
      <w:color w:val="008340" w:themeColor="accent1"/>
      <w:lang w:val="en-GB"/>
    </w:rPr>
  </w:style>
  <w:style w:type="paragraph" w:styleId="Heading7">
    <w:name w:val="heading 7"/>
    <w:basedOn w:val="Normal"/>
    <w:next w:val="BodyText1"/>
    <w:link w:val="Heading7Char"/>
    <w:uiPriority w:val="9"/>
    <w:semiHidden/>
    <w:qFormat/>
    <w:rsid w:val="00C30788"/>
    <w:pPr>
      <w:keepNext/>
      <w:keepLines/>
      <w:suppressAutoHyphens/>
      <w:spacing w:before="0" w:after="40" w:line="240" w:lineRule="auto"/>
      <w:outlineLvl w:val="6"/>
    </w:pPr>
    <w:rPr>
      <w:rFonts w:eastAsiaTheme="majorEastAsia" w:cstheme="majorBidi"/>
      <w:b/>
      <w:iCs/>
      <w:sz w:val="20"/>
      <w:lang w:val="en-GB"/>
    </w:rPr>
  </w:style>
  <w:style w:type="paragraph" w:styleId="Heading8">
    <w:name w:val="heading 8"/>
    <w:basedOn w:val="Normal"/>
    <w:next w:val="Normal"/>
    <w:link w:val="Heading8Char"/>
    <w:uiPriority w:val="9"/>
    <w:semiHidden/>
    <w:qFormat/>
    <w:rsid w:val="00C30788"/>
    <w:pPr>
      <w:keepNext/>
      <w:keepLines/>
      <w:suppressAutoHyphens/>
      <w:spacing w:before="0" w:after="40" w:line="240" w:lineRule="auto"/>
      <w:outlineLvl w:val="7"/>
    </w:pPr>
    <w:rPr>
      <w:rFonts w:eastAsiaTheme="majorEastAsia" w:cstheme="majorBidi"/>
      <w:color w:val="008340" w:themeColor="accent1"/>
      <w:sz w:val="20"/>
      <w:szCs w:val="21"/>
      <w:lang w:val="en-GB"/>
    </w:rPr>
  </w:style>
  <w:style w:type="paragraph" w:styleId="Heading9">
    <w:name w:val="heading 9"/>
    <w:basedOn w:val="Normal"/>
    <w:next w:val="BodyText1"/>
    <w:link w:val="Heading9Char"/>
    <w:uiPriority w:val="9"/>
    <w:semiHidden/>
    <w:qFormat/>
    <w:rsid w:val="00B60B29"/>
    <w:pPr>
      <w:keepNext/>
      <w:keepLines/>
      <w:spacing w:before="0" w:after="40" w:line="240" w:lineRule="auto"/>
      <w:outlineLvl w:val="8"/>
    </w:pPr>
    <w:rPr>
      <w:rFonts w:eastAsiaTheme="majorEastAsia" w:cstheme="majorBidi"/>
      <w:iCs/>
      <w:color w:val="008340" w:themeColor="accent1"/>
      <w:sz w:val="20"/>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semiHidden/>
    <w:qFormat/>
    <w:rsid w:val="00A06B2D"/>
    <w:pPr>
      <w:suppressAutoHyphens/>
      <w:spacing w:before="0" w:after="0" w:line="240" w:lineRule="auto"/>
      <w:jc w:val="center"/>
    </w:pPr>
    <w:rPr>
      <w:b/>
      <w:i/>
      <w:color w:val="262626" w:themeColor="text1" w:themeTint="D9"/>
      <w:sz w:val="72"/>
      <w:szCs w:val="52"/>
    </w:rPr>
  </w:style>
  <w:style w:type="character" w:customStyle="1" w:styleId="TitleChar">
    <w:name w:val="Title Char"/>
    <w:basedOn w:val="DefaultParagraphFont"/>
    <w:link w:val="Title"/>
    <w:uiPriority w:val="10"/>
    <w:semiHidden/>
    <w:rsid w:val="00760F00"/>
    <w:rPr>
      <w:b/>
      <w:i/>
      <w:color w:val="262626" w:themeColor="text1" w:themeTint="D9"/>
      <w:sz w:val="72"/>
      <w:szCs w:val="52"/>
    </w:rPr>
  </w:style>
  <w:style w:type="character" w:customStyle="1" w:styleId="Heading1Char">
    <w:name w:val="Heading 1 Char"/>
    <w:basedOn w:val="DefaultParagraphFont"/>
    <w:link w:val="Heading1"/>
    <w:uiPriority w:val="9"/>
    <w:semiHidden/>
    <w:rsid w:val="008158B4"/>
    <w:rPr>
      <w:b/>
      <w:i/>
      <w:noProof/>
      <w:color w:val="008340" w:themeColor="accent1"/>
      <w:spacing w:val="5"/>
      <w:sz w:val="36"/>
      <w:szCs w:val="32"/>
      <w:lang w:val="en-GB"/>
    </w:rPr>
  </w:style>
  <w:style w:type="character" w:customStyle="1" w:styleId="Heading2Char">
    <w:name w:val="Heading 2 Char"/>
    <w:basedOn w:val="DefaultParagraphFont"/>
    <w:link w:val="Heading2"/>
    <w:uiPriority w:val="9"/>
    <w:semiHidden/>
    <w:rsid w:val="008158B4"/>
    <w:rPr>
      <w:rFonts w:asciiTheme="minorHAnsi" w:eastAsia="Times New Roman" w:hAnsiTheme="minorHAnsi" w:cs="Times New Roman"/>
      <w:i/>
      <w:color w:val="008340" w:themeColor="accent1"/>
      <w:sz w:val="32"/>
      <w:szCs w:val="28"/>
      <w:lang w:val="en-GB"/>
    </w:rPr>
  </w:style>
  <w:style w:type="character" w:customStyle="1" w:styleId="Heading3Char">
    <w:name w:val="Heading 3 Char"/>
    <w:basedOn w:val="DefaultParagraphFont"/>
    <w:link w:val="Heading3"/>
    <w:uiPriority w:val="9"/>
    <w:semiHidden/>
    <w:rsid w:val="008158B4"/>
    <w:rPr>
      <w:rFonts w:asciiTheme="minorHAnsi" w:eastAsiaTheme="majorEastAsia" w:hAnsiTheme="minorHAnsi" w:cstheme="majorBidi"/>
      <w:b/>
      <w:i/>
      <w:sz w:val="24"/>
      <w:szCs w:val="24"/>
      <w:lang w:val="en-GB"/>
    </w:rPr>
  </w:style>
  <w:style w:type="paragraph" w:styleId="BlockText">
    <w:name w:val="Block Text"/>
    <w:basedOn w:val="Normal"/>
    <w:uiPriority w:val="99"/>
    <w:semiHidden/>
    <w:rsid w:val="007A2BC0"/>
    <w:pPr>
      <w:pBdr>
        <w:top w:val="single" w:sz="2" w:space="10" w:color="008340" w:themeColor="accent1"/>
        <w:left w:val="single" w:sz="2" w:space="10" w:color="008340" w:themeColor="accent1"/>
        <w:bottom w:val="single" w:sz="2" w:space="10" w:color="008340" w:themeColor="accent1"/>
        <w:right w:val="single" w:sz="2" w:space="10" w:color="008340" w:themeColor="accent1"/>
      </w:pBdr>
      <w:ind w:left="1152" w:right="1152"/>
    </w:pPr>
    <w:rPr>
      <w:rFonts w:asciiTheme="minorHAnsi" w:eastAsiaTheme="minorEastAsia" w:hAnsiTheme="minorHAnsi"/>
      <w:i/>
      <w:iCs/>
      <w:color w:val="008340" w:themeColor="accent1"/>
    </w:rPr>
  </w:style>
  <w:style w:type="character" w:customStyle="1" w:styleId="italicscoloured">
    <w:name w:val="italics coloured"/>
    <w:basedOn w:val="-italics"/>
    <w:uiPriority w:val="1"/>
    <w:semiHidden/>
    <w:qFormat/>
    <w:rsid w:val="00E15497"/>
    <w:rPr>
      <w:i/>
      <w:iCs/>
      <w:color w:val="008340" w:themeColor="accent1"/>
      <w:lang w:val="en-GB"/>
    </w:rPr>
  </w:style>
  <w:style w:type="paragraph" w:customStyle="1" w:styleId="BodyText1">
    <w:name w:val="Body Text1"/>
    <w:basedOn w:val="Normal"/>
    <w:link w:val="BODYTEXTChar"/>
    <w:qFormat/>
    <w:rsid w:val="00717436"/>
    <w:pPr>
      <w:suppressAutoHyphens/>
      <w:spacing w:before="0" w:after="240" w:line="260" w:lineRule="atLeast"/>
      <w:jc w:val="both"/>
    </w:pPr>
    <w:rPr>
      <w:rFonts w:asciiTheme="minorHAnsi" w:eastAsia="Times New Roman" w:hAnsiTheme="minorHAnsi" w:cs="Times New Roman"/>
      <w:sz w:val="24"/>
      <w:szCs w:val="20"/>
      <w:lang w:val="en-GB"/>
    </w:rPr>
  </w:style>
  <w:style w:type="character" w:customStyle="1" w:styleId="Heading4Char">
    <w:name w:val="Heading 4 Char"/>
    <w:basedOn w:val="DefaultParagraphFont"/>
    <w:link w:val="Heading4"/>
    <w:uiPriority w:val="9"/>
    <w:semiHidden/>
    <w:rsid w:val="008158B4"/>
    <w:rPr>
      <w:rFonts w:asciiTheme="minorHAnsi" w:eastAsiaTheme="majorEastAsia" w:hAnsiTheme="minorHAnsi" w:cstheme="majorBidi"/>
      <w:b/>
      <w:i/>
      <w:iCs/>
      <w:color w:val="008340" w:themeColor="accent1"/>
      <w:sz w:val="24"/>
      <w:szCs w:val="24"/>
      <w:lang w:val="en-GB"/>
    </w:rPr>
  </w:style>
  <w:style w:type="character" w:customStyle="1" w:styleId="BODYTEXTChar">
    <w:name w:val="BODY TEXT Char"/>
    <w:basedOn w:val="DefaultParagraphFont"/>
    <w:link w:val="BodyText1"/>
    <w:rsid w:val="00717436"/>
    <w:rPr>
      <w:rFonts w:asciiTheme="minorHAnsi" w:eastAsia="Times New Roman" w:hAnsiTheme="minorHAnsi" w:cs="Times New Roman"/>
      <w:sz w:val="24"/>
      <w:szCs w:val="20"/>
      <w:lang w:val="en-GB"/>
    </w:rPr>
  </w:style>
  <w:style w:type="character" w:customStyle="1" w:styleId="Heading5Char">
    <w:name w:val="Heading 5 Char"/>
    <w:basedOn w:val="DefaultParagraphFont"/>
    <w:link w:val="Heading5"/>
    <w:uiPriority w:val="9"/>
    <w:semiHidden/>
    <w:rsid w:val="008158B4"/>
    <w:rPr>
      <w:rFonts w:asciiTheme="minorHAnsi" w:eastAsiaTheme="majorEastAsia" w:hAnsiTheme="minorHAnsi" w:cstheme="majorBidi"/>
      <w:b/>
      <w:color w:val="1B5632" w:themeColor="text2"/>
      <w:szCs w:val="20"/>
      <w:lang w:val="en-GB"/>
    </w:rPr>
  </w:style>
  <w:style w:type="character" w:customStyle="1" w:styleId="Heading6Char">
    <w:name w:val="Heading 6 Char"/>
    <w:basedOn w:val="DefaultParagraphFont"/>
    <w:link w:val="Heading6"/>
    <w:uiPriority w:val="9"/>
    <w:semiHidden/>
    <w:rsid w:val="008158B4"/>
    <w:rPr>
      <w:rFonts w:eastAsiaTheme="majorEastAsia" w:cstheme="majorBidi"/>
      <w:b/>
      <w:color w:val="008340" w:themeColor="accent1"/>
      <w:lang w:val="en-GB"/>
    </w:rPr>
  </w:style>
  <w:style w:type="character" w:customStyle="1" w:styleId="Heading7Char">
    <w:name w:val="Heading 7 Char"/>
    <w:basedOn w:val="DefaultParagraphFont"/>
    <w:link w:val="Heading7"/>
    <w:uiPriority w:val="9"/>
    <w:semiHidden/>
    <w:rsid w:val="008158B4"/>
    <w:rPr>
      <w:rFonts w:eastAsiaTheme="majorEastAsia" w:cstheme="majorBidi"/>
      <w:b/>
      <w:iCs/>
      <w:sz w:val="20"/>
      <w:lang w:val="en-GB"/>
    </w:rPr>
  </w:style>
  <w:style w:type="character" w:customStyle="1" w:styleId="Heading8Char">
    <w:name w:val="Heading 8 Char"/>
    <w:basedOn w:val="DefaultParagraphFont"/>
    <w:link w:val="Heading8"/>
    <w:uiPriority w:val="9"/>
    <w:semiHidden/>
    <w:rsid w:val="008158B4"/>
    <w:rPr>
      <w:rFonts w:eastAsiaTheme="majorEastAsia" w:cstheme="majorBidi"/>
      <w:color w:val="008340" w:themeColor="accent1"/>
      <w:sz w:val="20"/>
      <w:szCs w:val="21"/>
      <w:lang w:val="en-GB"/>
    </w:rPr>
  </w:style>
  <w:style w:type="character" w:customStyle="1" w:styleId="Heading9Char">
    <w:name w:val="Heading 9 Char"/>
    <w:basedOn w:val="DefaultParagraphFont"/>
    <w:link w:val="Heading9"/>
    <w:uiPriority w:val="9"/>
    <w:semiHidden/>
    <w:rsid w:val="008158B4"/>
    <w:rPr>
      <w:rFonts w:eastAsiaTheme="majorEastAsia" w:cstheme="majorBidi"/>
      <w:iCs/>
      <w:color w:val="008340" w:themeColor="accent1"/>
      <w:sz w:val="20"/>
      <w:szCs w:val="21"/>
    </w:rPr>
  </w:style>
  <w:style w:type="paragraph" w:customStyle="1" w:styleId="Runningsectionheader">
    <w:name w:val="Running section header"/>
    <w:semiHidden/>
    <w:qFormat/>
    <w:rsid w:val="006D6669"/>
    <w:pPr>
      <w:pBdr>
        <w:top w:val="single" w:sz="12" w:space="1" w:color="008340" w:themeColor="accent1"/>
      </w:pBdr>
      <w:suppressAutoHyphens/>
      <w:spacing w:after="1200" w:line="480" w:lineRule="exact"/>
    </w:pPr>
    <w:rPr>
      <w:i/>
      <w:noProof/>
      <w:color w:val="000000" w:themeColor="text1"/>
      <w:spacing w:val="5"/>
      <w:sz w:val="40"/>
      <w:szCs w:val="32"/>
      <w:lang w:val="en-GB"/>
    </w:rPr>
  </w:style>
  <w:style w:type="paragraph" w:customStyle="1" w:styleId="runningheader-subtitle">
    <w:name w:val="running header-subtitle"/>
    <w:basedOn w:val="Heading2"/>
    <w:semiHidden/>
    <w:rsid w:val="00705BED"/>
    <w:pPr>
      <w:spacing w:after="1000"/>
    </w:pPr>
    <w:rPr>
      <w:b/>
      <w:color w:val="auto"/>
    </w:rPr>
  </w:style>
  <w:style w:type="paragraph" w:styleId="NoSpacing">
    <w:name w:val="No Spacing"/>
    <w:link w:val="NoSpacingChar"/>
    <w:uiPriority w:val="1"/>
    <w:semiHidden/>
    <w:qFormat/>
    <w:rsid w:val="000147BB"/>
    <w:pPr>
      <w:spacing w:before="0" w:after="0" w:line="240" w:lineRule="auto"/>
    </w:pPr>
    <w:rPr>
      <w:rFonts w:asciiTheme="minorHAnsi" w:eastAsiaTheme="minorEastAsia" w:hAnsiTheme="minorHAnsi"/>
    </w:rPr>
  </w:style>
  <w:style w:type="character" w:customStyle="1" w:styleId="NoSpacingChar">
    <w:name w:val="No Spacing Char"/>
    <w:basedOn w:val="DefaultParagraphFont"/>
    <w:link w:val="NoSpacing"/>
    <w:uiPriority w:val="1"/>
    <w:semiHidden/>
    <w:rsid w:val="008158B4"/>
    <w:rPr>
      <w:rFonts w:asciiTheme="minorHAnsi" w:eastAsiaTheme="minorEastAsia" w:hAnsiTheme="minorHAnsi"/>
    </w:rPr>
  </w:style>
  <w:style w:type="paragraph" w:styleId="Footer">
    <w:name w:val="footer"/>
    <w:basedOn w:val="BodyText1"/>
    <w:link w:val="FooterChar"/>
    <w:uiPriority w:val="99"/>
    <w:semiHidden/>
    <w:rsid w:val="008435C1"/>
    <w:pPr>
      <w:tabs>
        <w:tab w:val="center" w:pos="4513"/>
        <w:tab w:val="right" w:pos="9026"/>
      </w:tabs>
      <w:spacing w:after="0" w:line="240" w:lineRule="auto"/>
    </w:pPr>
    <w:rPr>
      <w:i/>
      <w:color w:val="333333"/>
      <w:sz w:val="14"/>
    </w:rPr>
  </w:style>
  <w:style w:type="character" w:customStyle="1" w:styleId="FooterChar">
    <w:name w:val="Footer Char"/>
    <w:basedOn w:val="DefaultParagraphFont"/>
    <w:link w:val="Footer"/>
    <w:uiPriority w:val="99"/>
    <w:semiHidden/>
    <w:rsid w:val="008435C1"/>
    <w:rPr>
      <w:rFonts w:asciiTheme="minorHAnsi" w:eastAsia="Times New Roman" w:hAnsiTheme="minorHAnsi" w:cs="Times New Roman"/>
      <w:i/>
      <w:color w:val="333333"/>
      <w:sz w:val="14"/>
      <w:szCs w:val="20"/>
      <w:lang w:val="en-GB"/>
    </w:rPr>
  </w:style>
  <w:style w:type="paragraph" w:customStyle="1" w:styleId="CoverSubtitle">
    <w:name w:val="Cover Sub title"/>
    <w:basedOn w:val="Title"/>
    <w:semiHidden/>
    <w:qFormat/>
    <w:rsid w:val="00A06B2D"/>
    <w:rPr>
      <w:b w:val="0"/>
      <w:sz w:val="56"/>
      <w:szCs w:val="56"/>
    </w:rPr>
  </w:style>
  <w:style w:type="paragraph" w:styleId="Subtitle">
    <w:name w:val="Subtitle"/>
    <w:basedOn w:val="Normal"/>
    <w:next w:val="Normal"/>
    <w:link w:val="SubtitleChar"/>
    <w:uiPriority w:val="11"/>
    <w:semiHidden/>
    <w:qFormat/>
    <w:rsid w:val="007A2BC0"/>
    <w:pPr>
      <w:numPr>
        <w:ilvl w:val="1"/>
      </w:numPr>
      <w:spacing w:after="160"/>
    </w:pPr>
    <w:rPr>
      <w:rFonts w:asciiTheme="minorHAnsi" w:eastAsiaTheme="minorEastAsia" w:hAnsiTheme="minorHAnsi"/>
      <w:color w:val="5A5A5A" w:themeColor="text1" w:themeTint="A5"/>
      <w:spacing w:val="15"/>
    </w:rPr>
  </w:style>
  <w:style w:type="character" w:customStyle="1" w:styleId="SubtitleChar">
    <w:name w:val="Subtitle Char"/>
    <w:basedOn w:val="DefaultParagraphFont"/>
    <w:link w:val="Subtitle"/>
    <w:uiPriority w:val="11"/>
    <w:semiHidden/>
    <w:rsid w:val="008158B4"/>
    <w:rPr>
      <w:rFonts w:asciiTheme="minorHAnsi" w:eastAsiaTheme="minorEastAsia" w:hAnsiTheme="minorHAnsi"/>
      <w:color w:val="5A5A5A" w:themeColor="text1" w:themeTint="A5"/>
      <w:spacing w:val="15"/>
    </w:rPr>
  </w:style>
  <w:style w:type="character" w:styleId="SubtleEmphasis">
    <w:name w:val="Subtle Emphasis"/>
    <w:basedOn w:val="DefaultParagraphFont"/>
    <w:uiPriority w:val="19"/>
    <w:semiHidden/>
    <w:qFormat/>
    <w:rsid w:val="007A2BC0"/>
    <w:rPr>
      <w:i/>
      <w:iCs/>
      <w:color w:val="404040" w:themeColor="text1" w:themeTint="BF"/>
    </w:rPr>
  </w:style>
  <w:style w:type="character" w:customStyle="1" w:styleId="-italics">
    <w:name w:val="- italics"/>
    <w:basedOn w:val="SubtleEmphasis"/>
    <w:uiPriority w:val="1"/>
    <w:qFormat/>
    <w:rsid w:val="007A2BC0"/>
    <w:rPr>
      <w:i/>
      <w:iCs/>
      <w:color w:val="404040" w:themeColor="text1" w:themeTint="BF"/>
      <w:lang w:val="en-GB"/>
    </w:rPr>
  </w:style>
  <w:style w:type="character" w:customStyle="1" w:styleId="-bolditalics">
    <w:name w:val="- bold italics"/>
    <w:basedOn w:val="-italics"/>
    <w:uiPriority w:val="1"/>
    <w:qFormat/>
    <w:rsid w:val="007A2BC0"/>
    <w:rPr>
      <w:b/>
      <w:i/>
      <w:iCs/>
      <w:color w:val="404040" w:themeColor="text1" w:themeTint="BF"/>
      <w:lang w:val="en-GB"/>
    </w:rPr>
  </w:style>
  <w:style w:type="character" w:customStyle="1" w:styleId="bolditalicscoloured">
    <w:name w:val="bold italics coloured"/>
    <w:basedOn w:val="-bolditalics"/>
    <w:uiPriority w:val="1"/>
    <w:semiHidden/>
    <w:qFormat/>
    <w:rsid w:val="007A2BC0"/>
    <w:rPr>
      <w:b/>
      <w:i/>
      <w:iCs/>
      <w:color w:val="008340" w:themeColor="accent1"/>
      <w:lang w:val="en-GB"/>
    </w:rPr>
  </w:style>
  <w:style w:type="character" w:customStyle="1" w:styleId="-bold">
    <w:name w:val="- bold"/>
    <w:basedOn w:val="DefaultParagraphFont"/>
    <w:uiPriority w:val="1"/>
    <w:qFormat/>
    <w:rsid w:val="00E15497"/>
    <w:rPr>
      <w:b/>
      <w:noProof/>
    </w:rPr>
  </w:style>
  <w:style w:type="character" w:customStyle="1" w:styleId="boldcoloured">
    <w:name w:val="bold coloured"/>
    <w:basedOn w:val="-bold"/>
    <w:uiPriority w:val="1"/>
    <w:semiHidden/>
    <w:qFormat/>
    <w:rsid w:val="00E15497"/>
    <w:rPr>
      <w:b/>
      <w:noProof/>
      <w:color w:val="008340" w:themeColor="accent1"/>
    </w:rPr>
  </w:style>
  <w:style w:type="paragraph" w:styleId="FootnoteText">
    <w:name w:val="footnote text"/>
    <w:basedOn w:val="Normal"/>
    <w:link w:val="FootnoteTextChar"/>
    <w:uiPriority w:val="99"/>
    <w:semiHidden/>
    <w:qFormat/>
    <w:rsid w:val="004607CA"/>
    <w:pPr>
      <w:spacing w:before="0" w:after="0" w:line="240" w:lineRule="auto"/>
    </w:pPr>
    <w:rPr>
      <w:rFonts w:asciiTheme="minorHAnsi" w:hAnsiTheme="minorHAnsi"/>
      <w:i/>
      <w:sz w:val="18"/>
      <w:szCs w:val="20"/>
    </w:rPr>
  </w:style>
  <w:style w:type="character" w:customStyle="1" w:styleId="FootnoteTextChar">
    <w:name w:val="Footnote Text Char"/>
    <w:basedOn w:val="DefaultParagraphFont"/>
    <w:link w:val="FootnoteText"/>
    <w:uiPriority w:val="99"/>
    <w:semiHidden/>
    <w:rsid w:val="00760F00"/>
    <w:rPr>
      <w:rFonts w:asciiTheme="minorHAnsi" w:hAnsiTheme="minorHAnsi"/>
      <w:i/>
      <w:sz w:val="18"/>
      <w:szCs w:val="20"/>
    </w:rPr>
  </w:style>
  <w:style w:type="character" w:styleId="FootnoteReference">
    <w:name w:val="footnote reference"/>
    <w:basedOn w:val="DefaultParagraphFont"/>
    <w:semiHidden/>
    <w:rsid w:val="00DF4213"/>
    <w:rPr>
      <w:color w:val="auto"/>
      <w:vertAlign w:val="superscript"/>
    </w:rPr>
  </w:style>
  <w:style w:type="paragraph" w:styleId="EndnoteText">
    <w:name w:val="endnote text"/>
    <w:basedOn w:val="Normal"/>
    <w:link w:val="EndnoteTextChar"/>
    <w:uiPriority w:val="99"/>
    <w:semiHidden/>
    <w:rsid w:val="00D871C9"/>
    <w:pPr>
      <w:spacing w:before="0" w:after="40" w:line="240" w:lineRule="auto"/>
    </w:pPr>
    <w:rPr>
      <w:i/>
      <w:sz w:val="18"/>
      <w:szCs w:val="20"/>
    </w:rPr>
  </w:style>
  <w:style w:type="character" w:customStyle="1" w:styleId="EndnoteTextChar">
    <w:name w:val="Endnote Text Char"/>
    <w:basedOn w:val="DefaultParagraphFont"/>
    <w:link w:val="EndnoteText"/>
    <w:uiPriority w:val="99"/>
    <w:semiHidden/>
    <w:rsid w:val="008158B4"/>
    <w:rPr>
      <w:i/>
      <w:sz w:val="18"/>
      <w:szCs w:val="20"/>
    </w:rPr>
  </w:style>
  <w:style w:type="character" w:styleId="EndnoteReference">
    <w:name w:val="endnote reference"/>
    <w:basedOn w:val="DefaultParagraphFont"/>
    <w:uiPriority w:val="99"/>
    <w:semiHidden/>
    <w:rsid w:val="00D871C9"/>
    <w:rPr>
      <w:color w:val="1B5632" w:themeColor="text2"/>
      <w:vertAlign w:val="superscript"/>
    </w:rPr>
  </w:style>
  <w:style w:type="paragraph" w:styleId="TOCHeading">
    <w:name w:val="TOC Heading"/>
    <w:basedOn w:val="Heading1"/>
    <w:next w:val="Normal"/>
    <w:uiPriority w:val="39"/>
    <w:semiHidden/>
    <w:qFormat/>
    <w:rsid w:val="006D6669"/>
    <w:pPr>
      <w:keepNext/>
      <w:keepLines/>
      <w:pBdr>
        <w:top w:val="single" w:sz="8" w:space="2" w:color="008340" w:themeColor="accent1"/>
      </w:pBdr>
      <w:spacing w:after="480" w:line="600" w:lineRule="atLeast"/>
      <w:outlineLvl w:val="9"/>
    </w:pPr>
    <w:rPr>
      <w:rFonts w:eastAsiaTheme="majorEastAsia" w:cstheme="majorBidi"/>
      <w:spacing w:val="0"/>
      <w:sz w:val="56"/>
      <w:lang w:val="en-US"/>
    </w:rPr>
  </w:style>
  <w:style w:type="paragraph" w:styleId="TOC2">
    <w:name w:val="toc 2"/>
    <w:basedOn w:val="BodyText1"/>
    <w:next w:val="Normal"/>
    <w:autoRedefine/>
    <w:uiPriority w:val="39"/>
    <w:semiHidden/>
    <w:rsid w:val="006D6669"/>
    <w:pPr>
      <w:pBdr>
        <w:top w:val="dotted" w:sz="4" w:space="4" w:color="008340" w:themeColor="accent1"/>
      </w:pBdr>
      <w:tabs>
        <w:tab w:val="right" w:leader="dot" w:pos="9629"/>
      </w:tabs>
      <w:suppressAutoHyphens w:val="0"/>
      <w:spacing w:after="100" w:line="276" w:lineRule="auto"/>
      <w:ind w:left="221"/>
      <w:jc w:val="left"/>
    </w:pPr>
    <w:rPr>
      <w:rFonts w:eastAsiaTheme="minorHAnsi" w:cstheme="minorBidi"/>
      <w:bCs/>
      <w:noProof/>
      <w:szCs w:val="22"/>
      <w:lang w:val="en-US"/>
    </w:rPr>
  </w:style>
  <w:style w:type="paragraph" w:styleId="TOC3">
    <w:name w:val="toc 3"/>
    <w:basedOn w:val="Normal"/>
    <w:next w:val="Normal"/>
    <w:autoRedefine/>
    <w:uiPriority w:val="39"/>
    <w:semiHidden/>
    <w:rsid w:val="0056319D"/>
    <w:pPr>
      <w:spacing w:before="0"/>
      <w:ind w:left="442"/>
      <w:contextualSpacing/>
    </w:pPr>
    <w:rPr>
      <w:rFonts w:asciiTheme="minorHAnsi" w:hAnsiTheme="minorHAnsi"/>
      <w:sz w:val="20"/>
    </w:rPr>
  </w:style>
  <w:style w:type="character" w:styleId="Hyperlink">
    <w:name w:val="Hyperlink"/>
    <w:basedOn w:val="DefaultParagraphFont"/>
    <w:rsid w:val="001E4534"/>
    <w:rPr>
      <w:color w:val="008340" w:themeColor="hyperlink"/>
      <w:sz w:val="20"/>
      <w:szCs w:val="20"/>
      <w:u w:val="single"/>
    </w:rPr>
  </w:style>
  <w:style w:type="paragraph" w:customStyle="1" w:styleId="charttile">
    <w:name w:val="chart tile"/>
    <w:basedOn w:val="BodyText1"/>
    <w:semiHidden/>
    <w:qFormat/>
    <w:rsid w:val="003A29DD"/>
    <w:rPr>
      <w:noProof/>
      <w:lang w:eastAsia="en-GB"/>
    </w:rPr>
  </w:style>
  <w:style w:type="paragraph" w:styleId="Caption">
    <w:name w:val="caption"/>
    <w:basedOn w:val="Heading3"/>
    <w:next w:val="BodyText1"/>
    <w:uiPriority w:val="35"/>
    <w:semiHidden/>
    <w:qFormat/>
    <w:rsid w:val="006033B0"/>
    <w:pPr>
      <w:spacing w:before="60"/>
    </w:pPr>
    <w:rPr>
      <w:sz w:val="22"/>
    </w:rPr>
  </w:style>
  <w:style w:type="table" w:styleId="TableGrid">
    <w:name w:val="Table Grid"/>
    <w:basedOn w:val="TableNormal"/>
    <w:uiPriority w:val="59"/>
    <w:rsid w:val="004D6B50"/>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Table2Accent4">
    <w:name w:val="List Table 2 Accent 4"/>
    <w:basedOn w:val="TableNormal"/>
    <w:uiPriority w:val="47"/>
    <w:rsid w:val="004D6B50"/>
    <w:pPr>
      <w:spacing w:after="0" w:line="240" w:lineRule="auto"/>
    </w:pPr>
    <w:tblPr>
      <w:tblStyleRowBandSize w:val="1"/>
      <w:tblStyleColBandSize w:val="1"/>
      <w:tblBorders>
        <w:top w:val="single" w:sz="4" w:space="0" w:color="49C679" w:themeColor="accent4" w:themeTint="99"/>
        <w:bottom w:val="single" w:sz="4" w:space="0" w:color="49C679" w:themeColor="accent4" w:themeTint="99"/>
        <w:insideH w:val="single" w:sz="4" w:space="0" w:color="49C679"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2ECD2" w:themeFill="accent4" w:themeFillTint="33"/>
      </w:tcPr>
    </w:tblStylePr>
    <w:tblStylePr w:type="band1Horz">
      <w:tblPr/>
      <w:tcPr>
        <w:shd w:val="clear" w:color="auto" w:fill="C2ECD2" w:themeFill="accent4" w:themeFillTint="33"/>
      </w:tcPr>
    </w:tblStylePr>
  </w:style>
  <w:style w:type="paragraph" w:customStyle="1" w:styleId="TableText">
    <w:name w:val="Table Text"/>
    <w:basedOn w:val="Normal"/>
    <w:semiHidden/>
    <w:qFormat/>
    <w:rsid w:val="00A46483"/>
    <w:pPr>
      <w:spacing w:before="0" w:after="0" w:line="264" w:lineRule="auto"/>
      <w:contextualSpacing/>
    </w:pPr>
    <w:rPr>
      <w:rFonts w:asciiTheme="minorHAnsi" w:eastAsia="Times New Roman" w:hAnsiTheme="minorHAnsi" w:cs="Times New Roman"/>
      <w:sz w:val="20"/>
      <w:szCs w:val="24"/>
    </w:rPr>
  </w:style>
  <w:style w:type="paragraph" w:customStyle="1" w:styleId="TableColumnHeader">
    <w:name w:val="Table Column Header"/>
    <w:basedOn w:val="TableText"/>
    <w:semiHidden/>
    <w:qFormat/>
    <w:rsid w:val="00A46483"/>
    <w:rPr>
      <w:rFonts w:asciiTheme="majorHAnsi" w:hAnsiTheme="majorHAnsi" w:cs="Arial"/>
      <w:szCs w:val="36"/>
      <w:lang w:val="es-ES"/>
    </w:rPr>
  </w:style>
  <w:style w:type="table" w:customStyle="1" w:styleId="MOF-tabletext1">
    <w:name w:val="MOF-table text 1"/>
    <w:basedOn w:val="TableNormal"/>
    <w:uiPriority w:val="99"/>
    <w:qFormat/>
    <w:rsid w:val="00852D2B"/>
    <w:pPr>
      <w:spacing w:before="60" w:after="60" w:line="240" w:lineRule="auto"/>
    </w:pPr>
    <w:rPr>
      <w:rFonts w:asciiTheme="minorHAnsi" w:hAnsiTheme="minorHAnsi"/>
      <w:sz w:val="20"/>
      <w:szCs w:val="24"/>
      <w:lang w:val="en-GB"/>
    </w:rPr>
    <w:tblPr>
      <w:tblStyleRowBandSize w:val="1"/>
      <w:tblBorders>
        <w:top w:val="single" w:sz="4" w:space="0" w:color="000000" w:themeColor="text1"/>
        <w:bottom w:val="single" w:sz="4" w:space="0" w:color="000000" w:themeColor="text1"/>
        <w:insideH w:val="single" w:sz="4" w:space="0" w:color="000000" w:themeColor="text1"/>
      </w:tblBorders>
    </w:tblPr>
    <w:tcPr>
      <w:vAlign w:val="center"/>
    </w:tcPr>
    <w:tblStylePr w:type="firstRow">
      <w:rPr>
        <w:rFonts w:asciiTheme="majorHAnsi" w:hAnsiTheme="majorHAnsi"/>
        <w:b/>
        <w:i w:val="0"/>
        <w:color w:val="FFFFFF" w:themeColor="background1"/>
        <w:sz w:val="20"/>
      </w:rPr>
      <w:tblPr/>
      <w:tcPr>
        <w:shd w:val="clear" w:color="auto" w:fill="7F7F7F" w:themeFill="text1" w:themeFillTint="80"/>
      </w:tcPr>
    </w:tblStylePr>
    <w:tblStylePr w:type="lastRow">
      <w:rPr>
        <w:rFonts w:asciiTheme="majorHAnsi" w:hAnsiTheme="majorHAnsi"/>
        <w:b/>
        <w:i w:val="0"/>
        <w:sz w:val="20"/>
      </w:rPr>
      <w:tblPr/>
      <w:tcPr>
        <w:tcBorders>
          <w:top w:val="single" w:sz="6" w:space="0" w:color="333333"/>
          <w:bottom w:val="single" w:sz="6" w:space="0" w:color="333333"/>
        </w:tcBorders>
      </w:tcPr>
    </w:tblStylePr>
    <w:tblStylePr w:type="band1Horz">
      <w:tblPr/>
      <w:tcPr>
        <w:tcBorders>
          <w:bottom w:val="nil"/>
        </w:tcBorders>
      </w:tcPr>
    </w:tblStylePr>
  </w:style>
  <w:style w:type="paragraph" w:customStyle="1" w:styleId="Bodytext-SPACING">
    <w:name w:val="Body text-SPACING"/>
    <w:basedOn w:val="BodyText1"/>
    <w:semiHidden/>
    <w:qFormat/>
    <w:rsid w:val="006610EB"/>
    <w:rPr>
      <w:noProof/>
    </w:rPr>
  </w:style>
  <w:style w:type="table" w:customStyle="1" w:styleId="MOF-Plaintable">
    <w:name w:val="MOF- Plain table"/>
    <w:basedOn w:val="TableNormal"/>
    <w:uiPriority w:val="99"/>
    <w:qFormat/>
    <w:rsid w:val="00852D2B"/>
    <w:pPr>
      <w:spacing w:before="60" w:after="60" w:line="240" w:lineRule="auto"/>
    </w:pPr>
    <w:rPr>
      <w:rFonts w:asciiTheme="minorHAnsi" w:hAnsiTheme="minorHAnsi"/>
      <w:sz w:val="20"/>
      <w:szCs w:val="24"/>
      <w:lang w:val="en-GB"/>
    </w:rPr>
    <w:tblPr>
      <w:tblStyleRowBandSize w:val="1"/>
      <w:tblBorders>
        <w:top w:val="single" w:sz="4" w:space="0" w:color="000000" w:themeColor="text1"/>
        <w:bottom w:val="single" w:sz="4" w:space="0" w:color="000000" w:themeColor="text1"/>
        <w:insideH w:val="single" w:sz="4" w:space="0" w:color="000000" w:themeColor="text1"/>
      </w:tblBorders>
    </w:tblPr>
    <w:tcPr>
      <w:vAlign w:val="center"/>
    </w:tcPr>
    <w:tblStylePr w:type="firstRow">
      <w:rPr>
        <w:rFonts w:asciiTheme="majorHAnsi" w:hAnsiTheme="majorHAnsi"/>
        <w:b/>
        <w:i w:val="0"/>
        <w:color w:val="auto"/>
        <w:sz w:val="20"/>
      </w:rPr>
      <w:tblPr/>
      <w:tcPr>
        <w:tcBorders>
          <w:top w:val="single" w:sz="4" w:space="0" w:color="auto"/>
          <w:left w:val="nil"/>
          <w:bottom w:val="single" w:sz="4" w:space="0" w:color="auto"/>
          <w:right w:val="nil"/>
          <w:insideH w:val="nil"/>
          <w:insideV w:val="nil"/>
          <w:tl2br w:val="nil"/>
          <w:tr2bl w:val="nil"/>
        </w:tcBorders>
      </w:tcPr>
    </w:tblStylePr>
    <w:tblStylePr w:type="lastRow">
      <w:rPr>
        <w:rFonts w:asciiTheme="majorHAnsi" w:hAnsiTheme="majorHAnsi"/>
        <w:b/>
        <w:i w:val="0"/>
        <w:sz w:val="20"/>
      </w:rPr>
      <w:tblPr/>
      <w:tcPr>
        <w:tcBorders>
          <w:top w:val="single" w:sz="6" w:space="0" w:color="333333"/>
          <w:bottom w:val="single" w:sz="6" w:space="0" w:color="333333"/>
        </w:tcBorders>
      </w:tcPr>
    </w:tblStylePr>
    <w:tblStylePr w:type="band1Horz">
      <w:tblPr/>
      <w:tcPr>
        <w:tcBorders>
          <w:bottom w:val="nil"/>
        </w:tcBorders>
      </w:tcPr>
    </w:tblStylePr>
  </w:style>
  <w:style w:type="table" w:customStyle="1" w:styleId="PlainTable5">
    <w:name w:val="Plain Table 5"/>
    <w:basedOn w:val="TableNormal"/>
    <w:uiPriority w:val="45"/>
    <w:rsid w:val="007C2B3F"/>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3Accent1">
    <w:name w:val="List Table 3 Accent 1"/>
    <w:basedOn w:val="TableNormal"/>
    <w:uiPriority w:val="48"/>
    <w:rsid w:val="00757A71"/>
    <w:pPr>
      <w:spacing w:after="0" w:line="240" w:lineRule="auto"/>
    </w:pPr>
    <w:tblPr>
      <w:tblStyleRowBandSize w:val="1"/>
      <w:tblStyleColBandSize w:val="1"/>
      <w:tblBorders>
        <w:top w:val="single" w:sz="4" w:space="0" w:color="008340" w:themeColor="accent1"/>
        <w:left w:val="single" w:sz="4" w:space="0" w:color="008340" w:themeColor="accent1"/>
        <w:bottom w:val="single" w:sz="4" w:space="0" w:color="008340" w:themeColor="accent1"/>
        <w:right w:val="single" w:sz="4" w:space="0" w:color="008340" w:themeColor="accent1"/>
      </w:tblBorders>
    </w:tblPr>
    <w:tblStylePr w:type="firstRow">
      <w:rPr>
        <w:b/>
        <w:bCs/>
        <w:color w:val="FFFFFF" w:themeColor="background1"/>
      </w:rPr>
      <w:tblPr/>
      <w:tcPr>
        <w:shd w:val="clear" w:color="auto" w:fill="008340" w:themeFill="accent1"/>
      </w:tcPr>
    </w:tblStylePr>
    <w:tblStylePr w:type="lastRow">
      <w:rPr>
        <w:b/>
        <w:bCs/>
      </w:rPr>
      <w:tblPr/>
      <w:tcPr>
        <w:tcBorders>
          <w:top w:val="double" w:sz="4" w:space="0" w:color="008340"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8340" w:themeColor="accent1"/>
          <w:right w:val="single" w:sz="4" w:space="0" w:color="008340" w:themeColor="accent1"/>
        </w:tcBorders>
      </w:tcPr>
    </w:tblStylePr>
    <w:tblStylePr w:type="band1Horz">
      <w:tblPr/>
      <w:tcPr>
        <w:tcBorders>
          <w:top w:val="single" w:sz="4" w:space="0" w:color="008340" w:themeColor="accent1"/>
          <w:bottom w:val="single" w:sz="4" w:space="0" w:color="008340"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8340" w:themeColor="accent1"/>
          <w:left w:val="nil"/>
        </w:tcBorders>
      </w:tcPr>
    </w:tblStylePr>
    <w:tblStylePr w:type="swCell">
      <w:tblPr/>
      <w:tcPr>
        <w:tcBorders>
          <w:top w:val="double" w:sz="4" w:space="0" w:color="008340" w:themeColor="accent1"/>
          <w:right w:val="nil"/>
        </w:tcBorders>
      </w:tcPr>
    </w:tblStylePr>
  </w:style>
  <w:style w:type="table" w:customStyle="1" w:styleId="GridTable2Accent2">
    <w:name w:val="Grid Table 2 Accent 2"/>
    <w:basedOn w:val="TableNormal"/>
    <w:uiPriority w:val="47"/>
    <w:rsid w:val="007C2B3F"/>
    <w:pPr>
      <w:spacing w:after="0" w:line="240" w:lineRule="auto"/>
    </w:pPr>
    <w:tblPr>
      <w:tblStyleRowBandSize w:val="1"/>
      <w:tblStyleColBandSize w:val="1"/>
      <w:tblBorders>
        <w:top w:val="single" w:sz="2" w:space="0" w:color="B4E171" w:themeColor="accent2" w:themeTint="99"/>
        <w:bottom w:val="single" w:sz="2" w:space="0" w:color="B4E171" w:themeColor="accent2" w:themeTint="99"/>
        <w:insideH w:val="single" w:sz="2" w:space="0" w:color="B4E171" w:themeColor="accent2" w:themeTint="99"/>
        <w:insideV w:val="single" w:sz="2" w:space="0" w:color="B4E171" w:themeColor="accent2" w:themeTint="99"/>
      </w:tblBorders>
    </w:tblPr>
    <w:tblStylePr w:type="firstRow">
      <w:rPr>
        <w:b/>
        <w:bCs/>
      </w:rPr>
      <w:tblPr/>
      <w:tcPr>
        <w:tcBorders>
          <w:top w:val="nil"/>
          <w:bottom w:val="single" w:sz="12" w:space="0" w:color="B4E171" w:themeColor="accent2" w:themeTint="99"/>
          <w:insideH w:val="nil"/>
          <w:insideV w:val="nil"/>
        </w:tcBorders>
        <w:shd w:val="clear" w:color="auto" w:fill="FFFFFF" w:themeFill="background1"/>
      </w:tcPr>
    </w:tblStylePr>
    <w:tblStylePr w:type="lastRow">
      <w:rPr>
        <w:b/>
        <w:bCs/>
      </w:rPr>
      <w:tblPr/>
      <w:tcPr>
        <w:tcBorders>
          <w:top w:val="double" w:sz="2" w:space="0" w:color="B4E171"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6F5CF" w:themeFill="accent2" w:themeFillTint="33"/>
      </w:tcPr>
    </w:tblStylePr>
    <w:tblStylePr w:type="band1Horz">
      <w:tblPr/>
      <w:tcPr>
        <w:shd w:val="clear" w:color="auto" w:fill="E6F5CF" w:themeFill="accent2" w:themeFillTint="33"/>
      </w:tcPr>
    </w:tblStylePr>
  </w:style>
  <w:style w:type="paragraph" w:customStyle="1" w:styleId="sendersname">
    <w:name w:val="senders name"/>
    <w:basedOn w:val="SENDER"/>
    <w:rsid w:val="00A559F8"/>
    <w:rPr>
      <w:b/>
    </w:rPr>
  </w:style>
  <w:style w:type="character" w:styleId="FollowedHyperlink">
    <w:name w:val="FollowedHyperlink"/>
    <w:basedOn w:val="DefaultParagraphFont"/>
    <w:uiPriority w:val="99"/>
    <w:semiHidden/>
    <w:rsid w:val="001E4534"/>
    <w:rPr>
      <w:color w:val="7FBA27" w:themeColor="followedHyperlink"/>
      <w:u w:val="single"/>
    </w:rPr>
  </w:style>
  <w:style w:type="paragraph" w:styleId="IntenseQuote">
    <w:name w:val="Intense Quote"/>
    <w:basedOn w:val="Normal"/>
    <w:next w:val="Normal"/>
    <w:link w:val="IntenseQuoteChar"/>
    <w:uiPriority w:val="30"/>
    <w:semiHidden/>
    <w:qFormat/>
    <w:rsid w:val="0017595C"/>
    <w:pPr>
      <w:pBdr>
        <w:top w:val="single" w:sz="4" w:space="10" w:color="008340" w:themeColor="accent1"/>
        <w:bottom w:val="single" w:sz="4" w:space="10" w:color="008340" w:themeColor="accent1"/>
      </w:pBdr>
      <w:spacing w:before="360" w:after="360"/>
      <w:ind w:left="862" w:right="862"/>
      <w:contextualSpacing/>
      <w:jc w:val="center"/>
    </w:pPr>
    <w:rPr>
      <w:rFonts w:asciiTheme="minorHAnsi" w:hAnsiTheme="minorHAnsi"/>
      <w:i/>
      <w:iCs/>
      <w:color w:val="008340" w:themeColor="accent1"/>
      <w:sz w:val="20"/>
    </w:rPr>
  </w:style>
  <w:style w:type="table" w:customStyle="1" w:styleId="ListTable3Accent2">
    <w:name w:val="List Table 3 Accent 2"/>
    <w:basedOn w:val="TableNormal"/>
    <w:uiPriority w:val="48"/>
    <w:rsid w:val="00EC1F6C"/>
    <w:pPr>
      <w:spacing w:after="0" w:line="240" w:lineRule="auto"/>
    </w:pPr>
    <w:tblPr>
      <w:tblStyleRowBandSize w:val="1"/>
      <w:tblStyleColBandSize w:val="1"/>
      <w:tblBorders>
        <w:top w:val="single" w:sz="4" w:space="0" w:color="7FBA27" w:themeColor="accent2"/>
        <w:left w:val="single" w:sz="4" w:space="0" w:color="7FBA27" w:themeColor="accent2"/>
        <w:bottom w:val="single" w:sz="4" w:space="0" w:color="7FBA27" w:themeColor="accent2"/>
        <w:right w:val="single" w:sz="4" w:space="0" w:color="7FBA27" w:themeColor="accent2"/>
      </w:tblBorders>
    </w:tblPr>
    <w:tblStylePr w:type="firstRow">
      <w:rPr>
        <w:b/>
        <w:bCs/>
        <w:color w:val="FFFFFF" w:themeColor="background1"/>
      </w:rPr>
      <w:tblPr/>
      <w:tcPr>
        <w:shd w:val="clear" w:color="auto" w:fill="7FBA27" w:themeFill="accent2"/>
      </w:tcPr>
    </w:tblStylePr>
    <w:tblStylePr w:type="lastRow">
      <w:rPr>
        <w:b/>
        <w:bCs/>
      </w:rPr>
      <w:tblPr/>
      <w:tcPr>
        <w:tcBorders>
          <w:top w:val="double" w:sz="4" w:space="0" w:color="7FBA27"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FBA27" w:themeColor="accent2"/>
          <w:right w:val="single" w:sz="4" w:space="0" w:color="7FBA27" w:themeColor="accent2"/>
        </w:tcBorders>
      </w:tcPr>
    </w:tblStylePr>
    <w:tblStylePr w:type="band1Horz">
      <w:tblPr/>
      <w:tcPr>
        <w:tcBorders>
          <w:top w:val="single" w:sz="4" w:space="0" w:color="7FBA27" w:themeColor="accent2"/>
          <w:bottom w:val="single" w:sz="4" w:space="0" w:color="7FBA27"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FBA27" w:themeColor="accent2"/>
          <w:left w:val="nil"/>
        </w:tcBorders>
      </w:tcPr>
    </w:tblStylePr>
    <w:tblStylePr w:type="swCell">
      <w:tblPr/>
      <w:tcPr>
        <w:tcBorders>
          <w:top w:val="double" w:sz="4" w:space="0" w:color="7FBA27" w:themeColor="accent2"/>
          <w:right w:val="nil"/>
        </w:tcBorders>
      </w:tcPr>
    </w:tblStylePr>
  </w:style>
  <w:style w:type="character" w:customStyle="1" w:styleId="IntenseQuoteChar">
    <w:name w:val="Intense Quote Char"/>
    <w:basedOn w:val="DefaultParagraphFont"/>
    <w:link w:val="IntenseQuote"/>
    <w:uiPriority w:val="30"/>
    <w:semiHidden/>
    <w:rsid w:val="008158B4"/>
    <w:rPr>
      <w:rFonts w:asciiTheme="minorHAnsi" w:hAnsiTheme="minorHAnsi"/>
      <w:i/>
      <w:iCs/>
      <w:color w:val="008340" w:themeColor="accent1"/>
      <w:sz w:val="20"/>
    </w:rPr>
  </w:style>
  <w:style w:type="paragraph" w:styleId="ListNumber">
    <w:name w:val="List Number"/>
    <w:basedOn w:val="Normal"/>
    <w:uiPriority w:val="99"/>
    <w:unhideWhenUsed/>
    <w:rsid w:val="001A4879"/>
    <w:pPr>
      <w:numPr>
        <w:numId w:val="6"/>
      </w:numPr>
      <w:spacing w:before="0" w:after="80" w:line="260" w:lineRule="atLeast"/>
      <w:ind w:left="357" w:hanging="357"/>
      <w:jc w:val="both"/>
    </w:pPr>
    <w:rPr>
      <w:rFonts w:asciiTheme="minorHAnsi" w:hAnsiTheme="minorHAnsi"/>
      <w:sz w:val="24"/>
    </w:rPr>
  </w:style>
  <w:style w:type="character" w:styleId="LineNumber">
    <w:name w:val="line number"/>
    <w:basedOn w:val="DefaultParagraphFont"/>
    <w:uiPriority w:val="99"/>
    <w:unhideWhenUsed/>
    <w:rsid w:val="00861AB4"/>
  </w:style>
  <w:style w:type="paragraph" w:styleId="ListBullet">
    <w:name w:val="List Bullet"/>
    <w:basedOn w:val="Normal"/>
    <w:uiPriority w:val="99"/>
    <w:unhideWhenUsed/>
    <w:rsid w:val="001A4879"/>
    <w:pPr>
      <w:numPr>
        <w:numId w:val="1"/>
      </w:numPr>
      <w:spacing w:before="0" w:after="80" w:line="260" w:lineRule="atLeast"/>
      <w:jc w:val="both"/>
    </w:pPr>
    <w:rPr>
      <w:rFonts w:asciiTheme="minorHAnsi" w:hAnsiTheme="minorHAnsi"/>
      <w:sz w:val="24"/>
    </w:rPr>
  </w:style>
  <w:style w:type="paragraph" w:styleId="ListNumber2">
    <w:name w:val="List Number 2"/>
    <w:basedOn w:val="Normal"/>
    <w:uiPriority w:val="99"/>
    <w:unhideWhenUsed/>
    <w:rsid w:val="001A4879"/>
    <w:pPr>
      <w:numPr>
        <w:numId w:val="7"/>
      </w:numPr>
      <w:spacing w:before="0" w:after="80" w:line="260" w:lineRule="atLeast"/>
      <w:jc w:val="both"/>
    </w:pPr>
    <w:rPr>
      <w:rFonts w:asciiTheme="minorHAnsi" w:hAnsiTheme="minorHAnsi"/>
      <w:sz w:val="24"/>
    </w:rPr>
  </w:style>
  <w:style w:type="paragraph" w:styleId="ListNumber3">
    <w:name w:val="List Number 3"/>
    <w:basedOn w:val="Normal"/>
    <w:uiPriority w:val="99"/>
    <w:unhideWhenUsed/>
    <w:rsid w:val="001A4879"/>
    <w:pPr>
      <w:numPr>
        <w:numId w:val="8"/>
      </w:numPr>
      <w:spacing w:before="0" w:after="80" w:line="260" w:lineRule="atLeast"/>
      <w:ind w:left="1071" w:hanging="357"/>
      <w:jc w:val="both"/>
    </w:pPr>
    <w:rPr>
      <w:rFonts w:asciiTheme="minorHAnsi" w:hAnsiTheme="minorHAnsi"/>
      <w:sz w:val="24"/>
    </w:rPr>
  </w:style>
  <w:style w:type="paragraph" w:styleId="ListNumber4">
    <w:name w:val="List Number 4"/>
    <w:basedOn w:val="Normal"/>
    <w:uiPriority w:val="99"/>
    <w:unhideWhenUsed/>
    <w:rsid w:val="001A4879"/>
    <w:pPr>
      <w:numPr>
        <w:numId w:val="9"/>
      </w:numPr>
      <w:spacing w:before="0" w:after="80" w:line="260" w:lineRule="atLeast"/>
      <w:ind w:left="1429" w:hanging="357"/>
      <w:jc w:val="both"/>
    </w:pPr>
    <w:rPr>
      <w:rFonts w:asciiTheme="minorHAnsi" w:hAnsiTheme="minorHAnsi"/>
      <w:sz w:val="24"/>
    </w:rPr>
  </w:style>
  <w:style w:type="paragraph" w:styleId="ListNumber5">
    <w:name w:val="List Number 5"/>
    <w:basedOn w:val="Normal"/>
    <w:uiPriority w:val="99"/>
    <w:unhideWhenUsed/>
    <w:rsid w:val="001A4879"/>
    <w:pPr>
      <w:numPr>
        <w:numId w:val="10"/>
      </w:numPr>
      <w:spacing w:before="0" w:after="80" w:line="260" w:lineRule="atLeast"/>
      <w:jc w:val="both"/>
    </w:pPr>
    <w:rPr>
      <w:rFonts w:asciiTheme="minorHAnsi" w:hAnsiTheme="minorHAnsi"/>
      <w:sz w:val="24"/>
    </w:rPr>
  </w:style>
  <w:style w:type="paragraph" w:styleId="ListBullet3">
    <w:name w:val="List Bullet 3"/>
    <w:basedOn w:val="Normal"/>
    <w:uiPriority w:val="99"/>
    <w:unhideWhenUsed/>
    <w:rsid w:val="001A4879"/>
    <w:pPr>
      <w:numPr>
        <w:numId w:val="3"/>
      </w:numPr>
      <w:spacing w:before="0" w:after="80" w:line="260" w:lineRule="atLeast"/>
      <w:ind w:left="1071" w:hanging="357"/>
      <w:jc w:val="both"/>
    </w:pPr>
    <w:rPr>
      <w:rFonts w:asciiTheme="minorHAnsi" w:hAnsiTheme="minorHAnsi"/>
      <w:sz w:val="24"/>
    </w:rPr>
  </w:style>
  <w:style w:type="paragraph" w:styleId="ListBullet4">
    <w:name w:val="List Bullet 4"/>
    <w:basedOn w:val="Normal"/>
    <w:uiPriority w:val="99"/>
    <w:unhideWhenUsed/>
    <w:rsid w:val="001A4879"/>
    <w:pPr>
      <w:numPr>
        <w:numId w:val="4"/>
      </w:numPr>
      <w:spacing w:before="0" w:after="80" w:line="260" w:lineRule="atLeast"/>
      <w:ind w:left="1429" w:hanging="357"/>
      <w:jc w:val="both"/>
    </w:pPr>
    <w:rPr>
      <w:rFonts w:asciiTheme="minorHAnsi" w:hAnsiTheme="minorHAnsi"/>
      <w:sz w:val="24"/>
    </w:rPr>
  </w:style>
  <w:style w:type="paragraph" w:styleId="ListBullet5">
    <w:name w:val="List Bullet 5"/>
    <w:basedOn w:val="Normal"/>
    <w:uiPriority w:val="99"/>
    <w:unhideWhenUsed/>
    <w:rsid w:val="001A4879"/>
    <w:pPr>
      <w:numPr>
        <w:numId w:val="5"/>
      </w:numPr>
      <w:spacing w:before="0" w:after="80" w:line="260" w:lineRule="atLeast"/>
      <w:ind w:left="1786" w:hanging="357"/>
      <w:jc w:val="both"/>
    </w:pPr>
    <w:rPr>
      <w:rFonts w:asciiTheme="minorHAnsi" w:hAnsiTheme="minorHAnsi"/>
      <w:sz w:val="24"/>
    </w:rPr>
  </w:style>
  <w:style w:type="paragraph" w:styleId="ListBullet2">
    <w:name w:val="List Bullet 2"/>
    <w:basedOn w:val="Normal"/>
    <w:uiPriority w:val="99"/>
    <w:unhideWhenUsed/>
    <w:rsid w:val="001A4879"/>
    <w:pPr>
      <w:numPr>
        <w:numId w:val="2"/>
      </w:numPr>
      <w:spacing w:before="0" w:after="80" w:line="260" w:lineRule="atLeast"/>
      <w:ind w:left="714" w:hanging="357"/>
      <w:jc w:val="both"/>
    </w:pPr>
    <w:rPr>
      <w:rFonts w:asciiTheme="minorHAnsi" w:hAnsiTheme="minorHAnsi"/>
      <w:sz w:val="24"/>
    </w:rPr>
  </w:style>
  <w:style w:type="table" w:customStyle="1" w:styleId="GridTable2Accent4">
    <w:name w:val="Grid Table 2 Accent 4"/>
    <w:basedOn w:val="TableNormal"/>
    <w:uiPriority w:val="47"/>
    <w:rsid w:val="007C2B3F"/>
    <w:pPr>
      <w:spacing w:after="0" w:line="240" w:lineRule="auto"/>
    </w:pPr>
    <w:tblPr>
      <w:tblStyleRowBandSize w:val="1"/>
      <w:tblStyleColBandSize w:val="1"/>
      <w:tblBorders>
        <w:top w:val="single" w:sz="2" w:space="0" w:color="49C679" w:themeColor="accent4" w:themeTint="99"/>
        <w:bottom w:val="single" w:sz="2" w:space="0" w:color="49C679" w:themeColor="accent4" w:themeTint="99"/>
        <w:insideH w:val="single" w:sz="2" w:space="0" w:color="49C679" w:themeColor="accent4" w:themeTint="99"/>
        <w:insideV w:val="single" w:sz="2" w:space="0" w:color="49C679" w:themeColor="accent4" w:themeTint="99"/>
      </w:tblBorders>
    </w:tblPr>
    <w:tblStylePr w:type="firstRow">
      <w:rPr>
        <w:b/>
        <w:bCs/>
      </w:rPr>
      <w:tblPr/>
      <w:tcPr>
        <w:tcBorders>
          <w:top w:val="nil"/>
          <w:bottom w:val="single" w:sz="12" w:space="0" w:color="49C679" w:themeColor="accent4" w:themeTint="99"/>
          <w:insideH w:val="nil"/>
          <w:insideV w:val="nil"/>
        </w:tcBorders>
        <w:shd w:val="clear" w:color="auto" w:fill="FFFFFF" w:themeFill="background1"/>
      </w:tcPr>
    </w:tblStylePr>
    <w:tblStylePr w:type="lastRow">
      <w:rPr>
        <w:b/>
        <w:bCs/>
      </w:rPr>
      <w:tblPr/>
      <w:tcPr>
        <w:tcBorders>
          <w:top w:val="double" w:sz="2" w:space="0" w:color="49C679"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CD2" w:themeFill="accent4" w:themeFillTint="33"/>
      </w:tcPr>
    </w:tblStylePr>
    <w:tblStylePr w:type="band1Horz">
      <w:tblPr/>
      <w:tcPr>
        <w:shd w:val="clear" w:color="auto" w:fill="C2ECD2" w:themeFill="accent4" w:themeFillTint="33"/>
      </w:tcPr>
    </w:tblStylePr>
  </w:style>
  <w:style w:type="paragraph" w:customStyle="1" w:styleId="Listcontinued1">
    <w:name w:val="List continued 1"/>
    <w:basedOn w:val="ListBullet"/>
    <w:uiPriority w:val="99"/>
    <w:rsid w:val="00DF390C"/>
    <w:pPr>
      <w:numPr>
        <w:numId w:val="0"/>
      </w:numPr>
      <w:suppressAutoHyphens/>
      <w:autoSpaceDE w:val="0"/>
      <w:autoSpaceDN w:val="0"/>
      <w:adjustRightInd w:val="0"/>
      <w:ind w:left="357"/>
      <w:textAlignment w:val="center"/>
    </w:pPr>
    <w:rPr>
      <w:rFonts w:cs="MyriadPro-Regular"/>
      <w:color w:val="000000"/>
      <w:szCs w:val="20"/>
    </w:rPr>
  </w:style>
  <w:style w:type="paragraph" w:customStyle="1" w:styleId="Listbullet5-SPACING">
    <w:name w:val="List bullet 5-SPACING"/>
    <w:basedOn w:val="ListBullet5"/>
    <w:semiHidden/>
    <w:rsid w:val="00C805B1"/>
    <w:pPr>
      <w:spacing w:after="180"/>
    </w:pPr>
  </w:style>
  <w:style w:type="paragraph" w:customStyle="1" w:styleId="ListBullet3-SPACING">
    <w:name w:val="List Bullet 3 -SPACING"/>
    <w:basedOn w:val="ListBullet3"/>
    <w:semiHidden/>
    <w:rsid w:val="00B60B29"/>
    <w:pPr>
      <w:spacing w:after="240"/>
    </w:pPr>
  </w:style>
  <w:style w:type="paragraph" w:customStyle="1" w:styleId="Listbullet2-SPACING">
    <w:name w:val="List bullet 2-SPACING"/>
    <w:basedOn w:val="ListBullet2"/>
    <w:semiHidden/>
    <w:qFormat/>
    <w:rsid w:val="00C32D85"/>
    <w:pPr>
      <w:spacing w:after="180"/>
    </w:pPr>
  </w:style>
  <w:style w:type="paragraph" w:customStyle="1" w:styleId="ListContinued2">
    <w:name w:val="List Continued 2"/>
    <w:basedOn w:val="Normal"/>
    <w:qFormat/>
    <w:rsid w:val="001A4879"/>
    <w:pPr>
      <w:suppressAutoHyphens/>
      <w:autoSpaceDE w:val="0"/>
      <w:autoSpaceDN w:val="0"/>
      <w:adjustRightInd w:val="0"/>
      <w:spacing w:before="0" w:after="80" w:line="260" w:lineRule="atLeast"/>
      <w:ind w:left="714"/>
      <w:jc w:val="both"/>
      <w:textAlignment w:val="center"/>
    </w:pPr>
    <w:rPr>
      <w:rFonts w:asciiTheme="minorHAnsi" w:hAnsiTheme="minorHAnsi" w:cs="MyriadPro-Regular"/>
      <w:color w:val="000000"/>
      <w:sz w:val="24"/>
      <w:szCs w:val="20"/>
    </w:rPr>
  </w:style>
  <w:style w:type="paragraph" w:customStyle="1" w:styleId="ListContinued3">
    <w:name w:val="List Continued 3"/>
    <w:basedOn w:val="Normal"/>
    <w:qFormat/>
    <w:rsid w:val="001A4879"/>
    <w:pPr>
      <w:widowControl w:val="0"/>
      <w:suppressAutoHyphens/>
      <w:autoSpaceDE w:val="0"/>
      <w:autoSpaceDN w:val="0"/>
      <w:adjustRightInd w:val="0"/>
      <w:spacing w:before="0" w:after="80" w:line="260" w:lineRule="atLeast"/>
      <w:ind w:left="1072"/>
      <w:jc w:val="both"/>
      <w:textAlignment w:val="center"/>
    </w:pPr>
    <w:rPr>
      <w:rFonts w:asciiTheme="minorHAnsi" w:hAnsiTheme="minorHAnsi" w:cs="MyriadPro-Regular"/>
      <w:color w:val="000000"/>
      <w:sz w:val="24"/>
      <w:szCs w:val="20"/>
    </w:rPr>
  </w:style>
  <w:style w:type="paragraph" w:customStyle="1" w:styleId="ListContinued4">
    <w:name w:val="List Continued 4"/>
    <w:basedOn w:val="Normal"/>
    <w:qFormat/>
    <w:rsid w:val="001A4879"/>
    <w:pPr>
      <w:widowControl w:val="0"/>
      <w:suppressAutoHyphens/>
      <w:autoSpaceDE w:val="0"/>
      <w:autoSpaceDN w:val="0"/>
      <w:adjustRightInd w:val="0"/>
      <w:spacing w:before="0" w:after="80" w:line="260" w:lineRule="atLeast"/>
      <w:ind w:left="1429"/>
      <w:jc w:val="both"/>
      <w:textAlignment w:val="center"/>
    </w:pPr>
    <w:rPr>
      <w:rFonts w:asciiTheme="minorHAnsi" w:hAnsiTheme="minorHAnsi" w:cs="MyriadPro-Regular"/>
      <w:color w:val="000000"/>
      <w:sz w:val="24"/>
      <w:szCs w:val="20"/>
    </w:rPr>
  </w:style>
  <w:style w:type="paragraph" w:customStyle="1" w:styleId="ListContinued5">
    <w:name w:val="List Continued 5"/>
    <w:basedOn w:val="Normal"/>
    <w:qFormat/>
    <w:rsid w:val="001A4879"/>
    <w:pPr>
      <w:suppressAutoHyphens/>
      <w:autoSpaceDE w:val="0"/>
      <w:autoSpaceDN w:val="0"/>
      <w:adjustRightInd w:val="0"/>
      <w:spacing w:before="0" w:after="80" w:line="260" w:lineRule="atLeast"/>
      <w:ind w:left="1786"/>
      <w:jc w:val="both"/>
      <w:textAlignment w:val="center"/>
    </w:pPr>
    <w:rPr>
      <w:rFonts w:asciiTheme="minorHAnsi" w:hAnsiTheme="minorHAnsi" w:cs="MyriadPro-Regular"/>
      <w:color w:val="000000"/>
      <w:sz w:val="24"/>
      <w:szCs w:val="20"/>
    </w:rPr>
  </w:style>
  <w:style w:type="paragraph" w:styleId="TOC1">
    <w:name w:val="toc 1"/>
    <w:basedOn w:val="BodyText1"/>
    <w:next w:val="Normal"/>
    <w:autoRedefine/>
    <w:uiPriority w:val="39"/>
    <w:semiHidden/>
    <w:rsid w:val="006D6669"/>
    <w:pPr>
      <w:pBdr>
        <w:top w:val="single" w:sz="4" w:space="3" w:color="008340" w:themeColor="accent1"/>
      </w:pBdr>
      <w:suppressAutoHyphens w:val="0"/>
      <w:spacing w:before="120" w:after="100" w:line="276" w:lineRule="auto"/>
      <w:jc w:val="left"/>
    </w:pPr>
    <w:rPr>
      <w:rFonts w:eastAsiaTheme="minorHAnsi" w:cstheme="minorBidi"/>
      <w:bCs/>
      <w:szCs w:val="24"/>
      <w:lang w:val="en-US"/>
    </w:rPr>
  </w:style>
  <w:style w:type="paragraph" w:customStyle="1" w:styleId="Blocktext-MOF">
    <w:name w:val="Block text -MOF"/>
    <w:basedOn w:val="Normal"/>
    <w:semiHidden/>
    <w:qFormat/>
    <w:rsid w:val="008B47A6"/>
    <w:pPr>
      <w:keepNext/>
      <w:keepLines/>
      <w:pBdr>
        <w:top w:val="single" w:sz="2" w:space="10" w:color="008340" w:themeColor="accent1"/>
        <w:left w:val="single" w:sz="2" w:space="10" w:color="008340" w:themeColor="accent1"/>
        <w:bottom w:val="single" w:sz="2" w:space="10" w:color="008340" w:themeColor="accent1"/>
        <w:right w:val="single" w:sz="2" w:space="10" w:color="008340" w:themeColor="accent1"/>
      </w:pBdr>
      <w:shd w:val="clear" w:color="auto" w:fill="008340" w:themeFill="accent1"/>
      <w:suppressAutoHyphens/>
      <w:spacing w:before="0" w:after="240" w:line="240" w:lineRule="auto"/>
      <w:ind w:left="227" w:right="227"/>
    </w:pPr>
    <w:rPr>
      <w:rFonts w:asciiTheme="minorHAnsi" w:eastAsia="Arial" w:hAnsiTheme="minorHAnsi" w:cs="Times New Roman"/>
      <w:b/>
      <w:i/>
      <w:color w:val="FFFFFF"/>
      <w:szCs w:val="48"/>
      <w:lang w:val="en-GB"/>
    </w:rPr>
  </w:style>
  <w:style w:type="paragraph" w:customStyle="1" w:styleId="Blocktext-outline">
    <w:name w:val="Block text-outline"/>
    <w:basedOn w:val="Blocktext-MOF"/>
    <w:semiHidden/>
    <w:qFormat/>
    <w:rsid w:val="00DA472A"/>
    <w:pPr>
      <w:shd w:val="clear" w:color="auto" w:fill="auto"/>
    </w:pPr>
    <w:rPr>
      <w:b w:val="0"/>
      <w:color w:val="008340" w:themeColor="accent1"/>
    </w:rPr>
  </w:style>
  <w:style w:type="table" w:customStyle="1" w:styleId="GridTable3Accent4">
    <w:name w:val="Grid Table 3 Accent 4"/>
    <w:basedOn w:val="TableNormal"/>
    <w:uiPriority w:val="48"/>
    <w:rsid w:val="007C2B3F"/>
    <w:pPr>
      <w:spacing w:after="0" w:line="240" w:lineRule="auto"/>
    </w:pPr>
    <w:tblPr>
      <w:tblStyleRowBandSize w:val="1"/>
      <w:tblStyleColBandSize w:val="1"/>
      <w:tblBorders>
        <w:top w:val="single" w:sz="4" w:space="0" w:color="49C679" w:themeColor="accent4" w:themeTint="99"/>
        <w:left w:val="single" w:sz="4" w:space="0" w:color="49C679" w:themeColor="accent4" w:themeTint="99"/>
        <w:bottom w:val="single" w:sz="4" w:space="0" w:color="49C679" w:themeColor="accent4" w:themeTint="99"/>
        <w:right w:val="single" w:sz="4" w:space="0" w:color="49C679" w:themeColor="accent4" w:themeTint="99"/>
        <w:insideH w:val="single" w:sz="4" w:space="0" w:color="49C679" w:themeColor="accent4" w:themeTint="99"/>
        <w:insideV w:val="single" w:sz="4" w:space="0" w:color="49C679"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ECD2" w:themeFill="accent4" w:themeFillTint="33"/>
      </w:tcPr>
    </w:tblStylePr>
    <w:tblStylePr w:type="band1Horz">
      <w:tblPr/>
      <w:tcPr>
        <w:shd w:val="clear" w:color="auto" w:fill="C2ECD2" w:themeFill="accent4" w:themeFillTint="33"/>
      </w:tcPr>
    </w:tblStylePr>
    <w:tblStylePr w:type="neCell">
      <w:tblPr/>
      <w:tcPr>
        <w:tcBorders>
          <w:bottom w:val="single" w:sz="4" w:space="0" w:color="49C679" w:themeColor="accent4" w:themeTint="99"/>
        </w:tcBorders>
      </w:tcPr>
    </w:tblStylePr>
    <w:tblStylePr w:type="nwCell">
      <w:tblPr/>
      <w:tcPr>
        <w:tcBorders>
          <w:bottom w:val="single" w:sz="4" w:space="0" w:color="49C679" w:themeColor="accent4" w:themeTint="99"/>
        </w:tcBorders>
      </w:tcPr>
    </w:tblStylePr>
    <w:tblStylePr w:type="seCell">
      <w:tblPr/>
      <w:tcPr>
        <w:tcBorders>
          <w:top w:val="single" w:sz="4" w:space="0" w:color="49C679" w:themeColor="accent4" w:themeTint="99"/>
        </w:tcBorders>
      </w:tcPr>
    </w:tblStylePr>
    <w:tblStylePr w:type="swCell">
      <w:tblPr/>
      <w:tcPr>
        <w:tcBorders>
          <w:top w:val="single" w:sz="4" w:space="0" w:color="49C679" w:themeColor="accent4" w:themeTint="99"/>
        </w:tcBorders>
      </w:tcPr>
    </w:tblStylePr>
  </w:style>
  <w:style w:type="table" w:customStyle="1" w:styleId="GridTable4Accent2">
    <w:name w:val="Grid Table 4 Accent 2"/>
    <w:basedOn w:val="TableNormal"/>
    <w:uiPriority w:val="49"/>
    <w:rsid w:val="009930D3"/>
    <w:pPr>
      <w:spacing w:after="0" w:line="240" w:lineRule="auto"/>
    </w:pPr>
    <w:tblPr>
      <w:tblStyleRowBandSize w:val="1"/>
      <w:tblStyleColBandSize w:val="1"/>
      <w:tblBorders>
        <w:top w:val="single" w:sz="4" w:space="0" w:color="B4E171" w:themeColor="accent2" w:themeTint="99"/>
        <w:left w:val="single" w:sz="4" w:space="0" w:color="B4E171" w:themeColor="accent2" w:themeTint="99"/>
        <w:bottom w:val="single" w:sz="4" w:space="0" w:color="B4E171" w:themeColor="accent2" w:themeTint="99"/>
        <w:right w:val="single" w:sz="4" w:space="0" w:color="B4E171" w:themeColor="accent2" w:themeTint="99"/>
        <w:insideH w:val="single" w:sz="4" w:space="0" w:color="B4E171" w:themeColor="accent2" w:themeTint="99"/>
        <w:insideV w:val="single" w:sz="4" w:space="0" w:color="B4E171" w:themeColor="accent2" w:themeTint="99"/>
      </w:tblBorders>
    </w:tblPr>
    <w:tblStylePr w:type="firstRow">
      <w:rPr>
        <w:b/>
        <w:bCs/>
        <w:color w:val="FFFFFF" w:themeColor="background1"/>
      </w:rPr>
      <w:tblPr/>
      <w:tcPr>
        <w:tcBorders>
          <w:top w:val="single" w:sz="4" w:space="0" w:color="7FBA27" w:themeColor="accent2"/>
          <w:left w:val="single" w:sz="4" w:space="0" w:color="7FBA27" w:themeColor="accent2"/>
          <w:bottom w:val="single" w:sz="4" w:space="0" w:color="7FBA27" w:themeColor="accent2"/>
          <w:right w:val="single" w:sz="4" w:space="0" w:color="7FBA27" w:themeColor="accent2"/>
          <w:insideH w:val="nil"/>
          <w:insideV w:val="nil"/>
        </w:tcBorders>
        <w:shd w:val="clear" w:color="auto" w:fill="7FBA27" w:themeFill="accent2"/>
      </w:tcPr>
    </w:tblStylePr>
    <w:tblStylePr w:type="lastRow">
      <w:rPr>
        <w:b/>
        <w:bCs/>
      </w:rPr>
      <w:tblPr/>
      <w:tcPr>
        <w:tcBorders>
          <w:top w:val="double" w:sz="4" w:space="0" w:color="7FBA27" w:themeColor="accent2"/>
        </w:tcBorders>
      </w:tcPr>
    </w:tblStylePr>
    <w:tblStylePr w:type="firstCol">
      <w:rPr>
        <w:b/>
        <w:bCs/>
      </w:rPr>
    </w:tblStylePr>
    <w:tblStylePr w:type="lastCol">
      <w:rPr>
        <w:b/>
        <w:bCs/>
      </w:rPr>
    </w:tblStylePr>
    <w:tblStylePr w:type="band1Vert">
      <w:tblPr/>
      <w:tcPr>
        <w:shd w:val="clear" w:color="auto" w:fill="E6F5CF" w:themeFill="accent2" w:themeFillTint="33"/>
      </w:tcPr>
    </w:tblStylePr>
    <w:tblStylePr w:type="band1Horz">
      <w:tblPr/>
      <w:tcPr>
        <w:shd w:val="clear" w:color="auto" w:fill="E6F5CF" w:themeFill="accent2" w:themeFillTint="33"/>
      </w:tcPr>
    </w:tblStylePr>
  </w:style>
  <w:style w:type="table" w:customStyle="1" w:styleId="GridTable4Accent4">
    <w:name w:val="Grid Table 4 Accent 4"/>
    <w:basedOn w:val="TableNormal"/>
    <w:uiPriority w:val="49"/>
    <w:rsid w:val="009930D3"/>
    <w:pPr>
      <w:spacing w:after="0" w:line="240" w:lineRule="auto"/>
    </w:pPr>
    <w:tblPr>
      <w:tblStyleRowBandSize w:val="1"/>
      <w:tblStyleColBandSize w:val="1"/>
      <w:tblBorders>
        <w:top w:val="single" w:sz="4" w:space="0" w:color="49C679" w:themeColor="accent4" w:themeTint="99"/>
        <w:left w:val="single" w:sz="4" w:space="0" w:color="49C679" w:themeColor="accent4" w:themeTint="99"/>
        <w:bottom w:val="single" w:sz="4" w:space="0" w:color="49C679" w:themeColor="accent4" w:themeTint="99"/>
        <w:right w:val="single" w:sz="4" w:space="0" w:color="49C679" w:themeColor="accent4" w:themeTint="99"/>
        <w:insideH w:val="single" w:sz="4" w:space="0" w:color="49C679" w:themeColor="accent4" w:themeTint="99"/>
        <w:insideV w:val="single" w:sz="4" w:space="0" w:color="49C679" w:themeColor="accent4" w:themeTint="99"/>
      </w:tblBorders>
    </w:tblPr>
    <w:tblStylePr w:type="firstRow">
      <w:rPr>
        <w:b/>
        <w:bCs/>
        <w:color w:val="FFFFFF" w:themeColor="background1"/>
      </w:rPr>
      <w:tblPr/>
      <w:tcPr>
        <w:tcBorders>
          <w:top w:val="single" w:sz="4" w:space="0" w:color="1B5632" w:themeColor="accent4"/>
          <w:left w:val="single" w:sz="4" w:space="0" w:color="1B5632" w:themeColor="accent4"/>
          <w:bottom w:val="single" w:sz="4" w:space="0" w:color="1B5632" w:themeColor="accent4"/>
          <w:right w:val="single" w:sz="4" w:space="0" w:color="1B5632" w:themeColor="accent4"/>
          <w:insideH w:val="nil"/>
          <w:insideV w:val="nil"/>
        </w:tcBorders>
        <w:shd w:val="clear" w:color="auto" w:fill="1B5632" w:themeFill="accent4"/>
      </w:tcPr>
    </w:tblStylePr>
    <w:tblStylePr w:type="lastRow">
      <w:rPr>
        <w:b/>
        <w:bCs/>
      </w:rPr>
      <w:tblPr/>
      <w:tcPr>
        <w:tcBorders>
          <w:top w:val="double" w:sz="4" w:space="0" w:color="1B5632" w:themeColor="accent4"/>
        </w:tcBorders>
      </w:tcPr>
    </w:tblStylePr>
    <w:tblStylePr w:type="firstCol">
      <w:rPr>
        <w:b/>
        <w:bCs/>
      </w:rPr>
    </w:tblStylePr>
    <w:tblStylePr w:type="lastCol">
      <w:rPr>
        <w:b/>
        <w:bCs/>
      </w:rPr>
    </w:tblStylePr>
    <w:tblStylePr w:type="band1Vert">
      <w:tblPr/>
      <w:tcPr>
        <w:shd w:val="clear" w:color="auto" w:fill="C2ECD2" w:themeFill="accent4" w:themeFillTint="33"/>
      </w:tcPr>
    </w:tblStylePr>
    <w:tblStylePr w:type="band1Horz">
      <w:tblPr/>
      <w:tcPr>
        <w:shd w:val="clear" w:color="auto" w:fill="C2ECD2" w:themeFill="accent4" w:themeFillTint="33"/>
      </w:tcPr>
    </w:tblStylePr>
  </w:style>
  <w:style w:type="paragraph" w:styleId="BalloonText">
    <w:name w:val="Balloon Text"/>
    <w:basedOn w:val="Normal"/>
    <w:link w:val="BalloonTextChar"/>
    <w:uiPriority w:val="99"/>
    <w:semiHidden/>
    <w:unhideWhenUsed/>
    <w:rsid w:val="002A5415"/>
    <w:pPr>
      <w:spacing w:before="0"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2A5415"/>
    <w:rPr>
      <w:rFonts w:ascii="Times New Roman" w:hAnsi="Times New Roman" w:cs="Times New Roman"/>
      <w:sz w:val="18"/>
      <w:szCs w:val="18"/>
    </w:rPr>
  </w:style>
  <w:style w:type="paragraph" w:styleId="Header">
    <w:name w:val="header"/>
    <w:basedOn w:val="Normal"/>
    <w:link w:val="HeaderChar"/>
    <w:uiPriority w:val="99"/>
    <w:semiHidden/>
    <w:rsid w:val="00BE0073"/>
    <w:pPr>
      <w:tabs>
        <w:tab w:val="center" w:pos="4513"/>
        <w:tab w:val="right" w:pos="9026"/>
      </w:tabs>
      <w:spacing w:before="0" w:after="0" w:line="240" w:lineRule="auto"/>
    </w:pPr>
  </w:style>
  <w:style w:type="paragraph" w:styleId="DocumentMap">
    <w:name w:val="Document Map"/>
    <w:basedOn w:val="Normal"/>
    <w:link w:val="DocumentMapChar"/>
    <w:uiPriority w:val="99"/>
    <w:semiHidden/>
    <w:unhideWhenUsed/>
    <w:rsid w:val="00796046"/>
    <w:pPr>
      <w:spacing w:before="0" w:after="0" w:line="240" w:lineRule="auto"/>
    </w:pPr>
    <w:rPr>
      <w:rFonts w:ascii="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796046"/>
    <w:rPr>
      <w:rFonts w:ascii="Times New Roman" w:hAnsi="Times New Roman" w:cs="Times New Roman"/>
      <w:sz w:val="24"/>
      <w:szCs w:val="24"/>
    </w:rPr>
  </w:style>
  <w:style w:type="paragraph" w:styleId="Revision">
    <w:name w:val="Revision"/>
    <w:hidden/>
    <w:uiPriority w:val="99"/>
    <w:semiHidden/>
    <w:rsid w:val="00796046"/>
    <w:pPr>
      <w:spacing w:before="0" w:after="0" w:line="240" w:lineRule="auto"/>
    </w:pPr>
  </w:style>
  <w:style w:type="paragraph" w:customStyle="1" w:styleId="-SPACING-ALLPARAGRAPHS">
    <w:name w:val="- SPACING-ALL PARAGRAPHS"/>
    <w:basedOn w:val="BodyText1"/>
    <w:qFormat/>
    <w:rsid w:val="00933B19"/>
    <w:pPr>
      <w:spacing w:after="60" w:line="0" w:lineRule="atLeast"/>
    </w:pPr>
    <w:rPr>
      <w:sz w:val="15"/>
    </w:rPr>
  </w:style>
  <w:style w:type="paragraph" w:styleId="ListParagraph">
    <w:name w:val="List Paragraph"/>
    <w:basedOn w:val="BodyText1"/>
    <w:uiPriority w:val="34"/>
    <w:semiHidden/>
    <w:qFormat/>
    <w:rsid w:val="00BD0F9D"/>
    <w:pPr>
      <w:ind w:left="720"/>
      <w:contextualSpacing/>
    </w:pPr>
  </w:style>
  <w:style w:type="paragraph" w:customStyle="1" w:styleId="EXTRASPACING">
    <w:name w:val="EXTRA SPACING"/>
    <w:basedOn w:val="-SPACING-ALLPARAGRAPHS"/>
    <w:semiHidden/>
    <w:qFormat/>
    <w:rsid w:val="00290CD2"/>
    <w:rPr>
      <w:sz w:val="24"/>
    </w:rPr>
  </w:style>
  <w:style w:type="paragraph" w:customStyle="1" w:styleId="BasicParagraph">
    <w:name w:val="[Basic Paragraph]"/>
    <w:basedOn w:val="Normal"/>
    <w:uiPriority w:val="99"/>
    <w:semiHidden/>
    <w:rsid w:val="00EB49C1"/>
    <w:pPr>
      <w:widowControl w:val="0"/>
      <w:autoSpaceDE w:val="0"/>
      <w:autoSpaceDN w:val="0"/>
      <w:adjustRightInd w:val="0"/>
      <w:spacing w:before="0" w:after="0" w:line="288" w:lineRule="auto"/>
      <w:textAlignment w:val="center"/>
    </w:pPr>
    <w:rPr>
      <w:rFonts w:ascii="MyriadPro-Regular" w:hAnsi="MyriadPro-Regular" w:cs="MyriadPro-Regular"/>
      <w:color w:val="000000"/>
      <w:sz w:val="24"/>
      <w:szCs w:val="24"/>
      <w:lang w:val="en-GB"/>
    </w:rPr>
  </w:style>
  <w:style w:type="paragraph" w:customStyle="1" w:styleId="copyright">
    <w:name w:val="copyright"/>
    <w:semiHidden/>
    <w:qFormat/>
    <w:rsid w:val="00DB4DA2"/>
    <w:pPr>
      <w:spacing w:line="200" w:lineRule="exact"/>
      <w:contextualSpacing/>
      <w:jc w:val="center"/>
    </w:pPr>
    <w:rPr>
      <w:rFonts w:asciiTheme="minorHAnsi" w:eastAsia="Times New Roman" w:hAnsiTheme="minorHAnsi" w:cs="Times New Roman"/>
      <w:i/>
      <w:sz w:val="16"/>
      <w:szCs w:val="20"/>
      <w:lang w:val="en-GB"/>
    </w:rPr>
  </w:style>
  <w:style w:type="paragraph" w:styleId="TableofFigures">
    <w:name w:val="table of figures"/>
    <w:basedOn w:val="BodyText1"/>
    <w:next w:val="BodyText1"/>
    <w:uiPriority w:val="99"/>
    <w:semiHidden/>
    <w:rsid w:val="00CE04F1"/>
    <w:pPr>
      <w:ind w:left="440" w:hanging="440"/>
    </w:pPr>
  </w:style>
  <w:style w:type="paragraph" w:styleId="TableofAuthorities">
    <w:name w:val="table of authorities"/>
    <w:basedOn w:val="BodyText1"/>
    <w:next w:val="BodyText1"/>
    <w:uiPriority w:val="99"/>
    <w:semiHidden/>
    <w:rsid w:val="00CE04F1"/>
    <w:pPr>
      <w:ind w:left="220" w:hanging="220"/>
    </w:pPr>
  </w:style>
  <w:style w:type="paragraph" w:styleId="TOAHeading">
    <w:name w:val="toa heading"/>
    <w:basedOn w:val="TOCHeading"/>
    <w:next w:val="Normal"/>
    <w:uiPriority w:val="99"/>
    <w:semiHidden/>
    <w:rsid w:val="00CE04F1"/>
    <w:pPr>
      <w:spacing w:before="120"/>
    </w:pPr>
    <w:rPr>
      <w:rFonts w:cs="Arial"/>
      <w:bCs/>
      <w:szCs w:val="24"/>
    </w:rPr>
  </w:style>
  <w:style w:type="paragraph" w:styleId="TOC4">
    <w:name w:val="toc 4"/>
    <w:basedOn w:val="TOC3"/>
    <w:next w:val="Normal"/>
    <w:autoRedefine/>
    <w:uiPriority w:val="39"/>
    <w:semiHidden/>
    <w:rsid w:val="00197A09"/>
    <w:pPr>
      <w:spacing w:after="0"/>
      <w:ind w:left="660"/>
    </w:pPr>
    <w:rPr>
      <w:szCs w:val="20"/>
    </w:rPr>
  </w:style>
  <w:style w:type="paragraph" w:styleId="TOC5">
    <w:name w:val="toc 5"/>
    <w:basedOn w:val="TOC3"/>
    <w:next w:val="Normal"/>
    <w:autoRedefine/>
    <w:uiPriority w:val="39"/>
    <w:semiHidden/>
    <w:rsid w:val="00197A09"/>
    <w:pPr>
      <w:spacing w:after="0"/>
      <w:ind w:left="880"/>
    </w:pPr>
    <w:rPr>
      <w:szCs w:val="20"/>
    </w:rPr>
  </w:style>
  <w:style w:type="paragraph" w:styleId="TOC6">
    <w:name w:val="toc 6"/>
    <w:basedOn w:val="TOC3"/>
    <w:autoRedefine/>
    <w:uiPriority w:val="39"/>
    <w:semiHidden/>
    <w:rsid w:val="00197A09"/>
    <w:pPr>
      <w:spacing w:after="0"/>
      <w:ind w:left="1100"/>
    </w:pPr>
    <w:rPr>
      <w:szCs w:val="20"/>
    </w:rPr>
  </w:style>
  <w:style w:type="paragraph" w:styleId="TOC7">
    <w:name w:val="toc 7"/>
    <w:basedOn w:val="TOC3"/>
    <w:next w:val="Normal"/>
    <w:autoRedefine/>
    <w:uiPriority w:val="39"/>
    <w:semiHidden/>
    <w:rsid w:val="00197A09"/>
    <w:pPr>
      <w:spacing w:after="0"/>
      <w:ind w:left="1320"/>
    </w:pPr>
    <w:rPr>
      <w:szCs w:val="20"/>
    </w:rPr>
  </w:style>
  <w:style w:type="paragraph" w:styleId="TOC8">
    <w:name w:val="toc 8"/>
    <w:basedOn w:val="TOC3"/>
    <w:next w:val="Normal"/>
    <w:autoRedefine/>
    <w:uiPriority w:val="39"/>
    <w:semiHidden/>
    <w:rsid w:val="00197A09"/>
    <w:pPr>
      <w:spacing w:after="0"/>
      <w:ind w:left="1540"/>
    </w:pPr>
    <w:rPr>
      <w:szCs w:val="20"/>
    </w:rPr>
  </w:style>
  <w:style w:type="paragraph" w:styleId="TOC9">
    <w:name w:val="toc 9"/>
    <w:basedOn w:val="TOC3"/>
    <w:next w:val="Normal"/>
    <w:autoRedefine/>
    <w:uiPriority w:val="39"/>
    <w:semiHidden/>
    <w:rsid w:val="00197A09"/>
    <w:pPr>
      <w:spacing w:after="0"/>
      <w:ind w:left="1760"/>
    </w:pPr>
    <w:rPr>
      <w:szCs w:val="20"/>
    </w:rPr>
  </w:style>
  <w:style w:type="character" w:styleId="Strong">
    <w:name w:val="Strong"/>
    <w:basedOn w:val="DefaultParagraphFont"/>
    <w:qFormat/>
    <w:rsid w:val="00B9176F"/>
    <w:rPr>
      <w:b/>
      <w:bCs/>
    </w:rPr>
  </w:style>
  <w:style w:type="paragraph" w:customStyle="1" w:styleId="Listofcharts-figures-tables">
    <w:name w:val="List of charts-figures-tables"/>
    <w:basedOn w:val="Heading1"/>
    <w:semiHidden/>
    <w:qFormat/>
    <w:rsid w:val="006D6669"/>
    <w:pPr>
      <w:pBdr>
        <w:top w:val="single" w:sz="8" w:space="2" w:color="008340" w:themeColor="accent1"/>
      </w:pBdr>
      <w:spacing w:after="480" w:line="600" w:lineRule="exact"/>
    </w:pPr>
    <w:rPr>
      <w:sz w:val="56"/>
    </w:rPr>
  </w:style>
  <w:style w:type="paragraph" w:customStyle="1" w:styleId="SECTIONDIVIDERS">
    <w:name w:val="SECTION DIVIDERS"/>
    <w:basedOn w:val="Heading1"/>
    <w:semiHidden/>
    <w:qFormat/>
    <w:rsid w:val="0046714D"/>
    <w:pPr>
      <w:pBdr>
        <w:top w:val="single" w:sz="48" w:space="11" w:color="008340" w:themeColor="accent1"/>
        <w:bottom w:val="single" w:sz="48" w:space="11" w:color="008340" w:themeColor="accent1"/>
      </w:pBdr>
    </w:pPr>
    <w:rPr>
      <w:color w:val="auto"/>
      <w:sz w:val="96"/>
    </w:rPr>
  </w:style>
  <w:style w:type="paragraph" w:customStyle="1" w:styleId="COVER-OTHERDETAILS">
    <w:name w:val="COVER-OTHER DETAILS"/>
    <w:basedOn w:val="BodyText1"/>
    <w:semiHidden/>
    <w:qFormat/>
    <w:rsid w:val="006121B9"/>
    <w:pPr>
      <w:jc w:val="center"/>
    </w:pPr>
  </w:style>
  <w:style w:type="character" w:customStyle="1" w:styleId="Sectionnumbercharacter">
    <w:name w:val="Section number character"/>
    <w:basedOn w:val="DefaultParagraphFont"/>
    <w:uiPriority w:val="1"/>
    <w:semiHidden/>
    <w:qFormat/>
    <w:rsid w:val="00362EE9"/>
    <w:rPr>
      <w:b/>
    </w:rPr>
  </w:style>
  <w:style w:type="paragraph" w:customStyle="1" w:styleId="source">
    <w:name w:val="source"/>
    <w:basedOn w:val="BodyText1"/>
    <w:semiHidden/>
    <w:qFormat/>
    <w:rsid w:val="0094513C"/>
    <w:rPr>
      <w:i/>
    </w:rPr>
  </w:style>
  <w:style w:type="paragraph" w:customStyle="1" w:styleId="Body">
    <w:name w:val="Body"/>
    <w:basedOn w:val="Normal"/>
    <w:uiPriority w:val="99"/>
    <w:semiHidden/>
    <w:rsid w:val="000049EE"/>
    <w:pPr>
      <w:widowControl w:val="0"/>
      <w:suppressAutoHyphens/>
      <w:autoSpaceDE w:val="0"/>
      <w:autoSpaceDN w:val="0"/>
      <w:adjustRightInd w:val="0"/>
      <w:spacing w:before="0" w:after="227" w:line="260" w:lineRule="atLeast"/>
      <w:jc w:val="both"/>
      <w:textAlignment w:val="center"/>
    </w:pPr>
    <w:rPr>
      <w:rFonts w:ascii="MyriadPro-Regular" w:hAnsi="MyriadPro-Regular" w:cs="MyriadPro-Regular"/>
      <w:color w:val="000000"/>
      <w:sz w:val="20"/>
      <w:szCs w:val="20"/>
      <w:lang w:val="en-GB"/>
    </w:rPr>
  </w:style>
  <w:style w:type="character" w:customStyle="1" w:styleId="HeaderChar">
    <w:name w:val="Header Char"/>
    <w:basedOn w:val="DefaultParagraphFont"/>
    <w:link w:val="Header"/>
    <w:uiPriority w:val="99"/>
    <w:semiHidden/>
    <w:rsid w:val="008158B4"/>
  </w:style>
  <w:style w:type="paragraph" w:customStyle="1" w:styleId="HEADING">
    <w:name w:val="HEADING"/>
    <w:uiPriority w:val="99"/>
    <w:rsid w:val="00161B6A"/>
    <w:pPr>
      <w:widowControl w:val="0"/>
      <w:pBdr>
        <w:bottom w:val="single" w:sz="6" w:space="10" w:color="000000"/>
      </w:pBdr>
      <w:autoSpaceDE w:val="0"/>
      <w:autoSpaceDN w:val="0"/>
      <w:adjustRightInd w:val="0"/>
      <w:spacing w:before="0" w:after="397" w:line="240" w:lineRule="auto"/>
      <w:textAlignment w:val="center"/>
    </w:pPr>
    <w:rPr>
      <w:rFonts w:cs="MyriadPro-Bold"/>
      <w:b/>
      <w:bCs/>
      <w:color w:val="000000"/>
      <w:sz w:val="32"/>
      <w:szCs w:val="40"/>
      <w:lang w:val="en-GB"/>
    </w:rPr>
  </w:style>
  <w:style w:type="paragraph" w:customStyle="1" w:styleId="reference">
    <w:name w:val="reference"/>
    <w:basedOn w:val="BodyText1"/>
    <w:qFormat/>
    <w:rsid w:val="00F8018E"/>
    <w:pPr>
      <w:spacing w:after="0"/>
    </w:pPr>
    <w:rPr>
      <w:i/>
      <w:sz w:val="20"/>
    </w:rPr>
  </w:style>
  <w:style w:type="paragraph" w:customStyle="1" w:styleId="Date1">
    <w:name w:val="Date1"/>
    <w:basedOn w:val="BodyText1"/>
    <w:qFormat/>
    <w:rsid w:val="000049EE"/>
    <w:pPr>
      <w:jc w:val="right"/>
    </w:pPr>
    <w:rPr>
      <w:b/>
      <w:szCs w:val="24"/>
    </w:rPr>
  </w:style>
  <w:style w:type="paragraph" w:customStyle="1" w:styleId="CC">
    <w:name w:val="CC"/>
    <w:basedOn w:val="BodyText1"/>
    <w:qFormat/>
    <w:rsid w:val="001A4879"/>
    <w:pPr>
      <w:widowControl w:val="0"/>
      <w:autoSpaceDE w:val="0"/>
      <w:autoSpaceDN w:val="0"/>
      <w:adjustRightInd w:val="0"/>
      <w:spacing w:after="0" w:line="320" w:lineRule="atLeast"/>
      <w:ind w:left="5760"/>
      <w:jc w:val="left"/>
      <w:textAlignment w:val="center"/>
    </w:pPr>
    <w:rPr>
      <w:rFonts w:ascii="MyriadPro-Bold" w:hAnsi="MyriadPro-Bold" w:cs="MyriadPro-Bold"/>
      <w:b/>
      <w:bCs/>
      <w:color w:val="000000"/>
      <w:szCs w:val="25"/>
    </w:rPr>
  </w:style>
  <w:style w:type="paragraph" w:customStyle="1" w:styleId="SENDER">
    <w:name w:val="SENDER"/>
    <w:basedOn w:val="BodyText1"/>
    <w:qFormat/>
    <w:rsid w:val="00F8018E"/>
    <w:pPr>
      <w:widowControl w:val="0"/>
      <w:autoSpaceDE w:val="0"/>
      <w:autoSpaceDN w:val="0"/>
      <w:adjustRightInd w:val="0"/>
      <w:spacing w:after="0" w:line="320" w:lineRule="atLeast"/>
      <w:jc w:val="right"/>
      <w:textAlignment w:val="center"/>
    </w:pPr>
    <w:rPr>
      <w:rFonts w:cs="MyriadPro-Bold"/>
      <w:bCs/>
      <w:color w:val="000000"/>
      <w:szCs w:val="25"/>
    </w:rPr>
  </w:style>
  <w:style w:type="paragraph" w:customStyle="1" w:styleId="RECEPIENT">
    <w:name w:val="RECEPIENT"/>
    <w:basedOn w:val="BodyText1"/>
    <w:qFormat/>
    <w:rsid w:val="00093DE2"/>
    <w:pPr>
      <w:widowControl w:val="0"/>
      <w:autoSpaceDE w:val="0"/>
      <w:autoSpaceDN w:val="0"/>
      <w:adjustRightInd w:val="0"/>
      <w:spacing w:after="0" w:line="320" w:lineRule="atLeast"/>
      <w:textAlignment w:val="center"/>
    </w:pPr>
    <w:rPr>
      <w:rFonts w:ascii="MyriadPro-Bold" w:hAnsi="MyriadPro-Bold" w:cs="MyriadPro-Bold"/>
      <w:b/>
      <w:bCs/>
      <w:color w:val="000000"/>
      <w:szCs w:val="25"/>
    </w:rPr>
  </w:style>
  <w:style w:type="paragraph" w:customStyle="1" w:styleId="REFERENCEUNDERLINED">
    <w:name w:val="REFERENCE UNDERLINED"/>
    <w:basedOn w:val="reference"/>
    <w:qFormat/>
    <w:rsid w:val="006A1560"/>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2337666">
      <w:bodyDiv w:val="1"/>
      <w:marLeft w:val="0"/>
      <w:marRight w:val="0"/>
      <w:marTop w:val="0"/>
      <w:marBottom w:val="0"/>
      <w:divBdr>
        <w:top w:val="none" w:sz="0" w:space="0" w:color="auto"/>
        <w:left w:val="none" w:sz="0" w:space="0" w:color="auto"/>
        <w:bottom w:val="none" w:sz="0" w:space="0" w:color="auto"/>
        <w:right w:val="none" w:sz="0" w:space="0" w:color="auto"/>
      </w:divBdr>
    </w:div>
    <w:div w:id="869416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norglo\Downloads\letter%20head-desktop%20print%201%20(1).dotx" TargetMode="External"/></Relationships>
</file>

<file path=word/theme/theme1.xml><?xml version="1.0" encoding="utf-8"?>
<a:theme xmlns:a="http://schemas.openxmlformats.org/drawingml/2006/main" name="MOF-THEME-ONE">
  <a:themeElements>
    <a:clrScheme name="MOF-MAIN COLOURS">
      <a:dk1>
        <a:sysClr val="windowText" lastClr="000000"/>
      </a:dk1>
      <a:lt1>
        <a:sysClr val="window" lastClr="FFFFFF"/>
      </a:lt1>
      <a:dk2>
        <a:srgbClr val="1B5632"/>
      </a:dk2>
      <a:lt2>
        <a:srgbClr val="FFFFFF"/>
      </a:lt2>
      <a:accent1>
        <a:srgbClr val="008340"/>
      </a:accent1>
      <a:accent2>
        <a:srgbClr val="7FBA27"/>
      </a:accent2>
      <a:accent3>
        <a:srgbClr val="C58A2C"/>
      </a:accent3>
      <a:accent4>
        <a:srgbClr val="1B5632"/>
      </a:accent4>
      <a:accent5>
        <a:srgbClr val="EF7A2F"/>
      </a:accent5>
      <a:accent6>
        <a:srgbClr val="862524"/>
      </a:accent6>
      <a:hlink>
        <a:srgbClr val="008340"/>
      </a:hlink>
      <a:folHlink>
        <a:srgbClr val="7FBA27"/>
      </a:folHlink>
    </a:clrScheme>
    <a:fontScheme name="MoF arial">
      <a:majorFont>
        <a:latin typeface="Arial"/>
        <a:ea typeface=""/>
        <a:cs typeface=""/>
      </a:majorFont>
      <a:minorFont>
        <a:latin typeface="Arial"/>
        <a:ea typeface=""/>
        <a:cs typeface=""/>
      </a:minorFont>
    </a:fontScheme>
    <a:fmtScheme name="Office 2007-2010">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MOF-THEME-ONE" id="{C930A227-AE2C-4ABA-BA93-0FD0E21F31DC}" vid="{8ED6DA2A-042E-447E-BE40-AF953195598C}"/>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4B0E16D2AFD2545A4395CE909ACEEEC" ma:contentTypeVersion="0" ma:contentTypeDescription="Create a new document." ma:contentTypeScope="" ma:versionID="7899dc2aef34df137fd982e819c613e8">
  <xsd:schema xmlns:xsd="http://www.w3.org/2001/XMLSchema" xmlns:xs="http://www.w3.org/2001/XMLSchema" xmlns:p="http://schemas.microsoft.com/office/2006/metadata/properties" xmlns:ns2="44a47ee1-c9fe-4154-a1a0-b1291fa46732" targetNamespace="http://schemas.microsoft.com/office/2006/metadata/properties" ma:root="true" ma:fieldsID="f9e79cbecc584df55a118d57bec79fbd" ns2:_="">
    <xsd:import namespace="44a47ee1-c9fe-4154-a1a0-b1291fa46732"/>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a47ee1-c9fe-4154-a1a0-b1291fa4673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44a47ee1-c9fe-4154-a1a0-b1291fa46732">PZSSA5SZN3AP-257-61</_dlc_DocId>
    <_dlc_DocIdUrl xmlns="44a47ee1-c9fe-4154-a1a0-b1291fa46732">
      <Url>https://intranet.mofep.gov.gh/branding/_layouts/DocIdRedir.aspx?ID=PZSSA5SZN3AP-257-61</Url>
      <Description>PZSSA5SZN3AP-257-61</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F00344-19D3-48AD-A471-CA1C72A00FC3}">
  <ds:schemaRefs>
    <ds:schemaRef ds:uri="http://schemas.microsoft.com/sharepoint/v3/contenttype/forms"/>
  </ds:schemaRefs>
</ds:datastoreItem>
</file>

<file path=customXml/itemProps2.xml><?xml version="1.0" encoding="utf-8"?>
<ds:datastoreItem xmlns:ds="http://schemas.openxmlformats.org/officeDocument/2006/customXml" ds:itemID="{80028323-6FB1-4699-AE6D-C8A5E4837C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a47ee1-c9fe-4154-a1a0-b1291fa467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0A6E1A0-402E-4D79-BFAD-ADD860E88839}">
  <ds:schemaRefs>
    <ds:schemaRef ds:uri="http://schemas.microsoft.com/office/2006/documentManagement/types"/>
    <ds:schemaRef ds:uri="http://schemas.microsoft.com/office/infopath/2007/PartnerControls"/>
    <ds:schemaRef ds:uri="http://purl.org/dc/dcmitype/"/>
    <ds:schemaRef ds:uri="44a47ee1-c9fe-4154-a1a0-b1291fa46732"/>
    <ds:schemaRef ds:uri="http://schemas.openxmlformats.org/package/2006/metadata/core-properties"/>
    <ds:schemaRef ds:uri="http://purl.org/dc/elements/1.1/"/>
    <ds:schemaRef ds:uri="http://www.w3.org/XML/1998/namespace"/>
    <ds:schemaRef ds:uri="http://purl.org/dc/terms/"/>
    <ds:schemaRef ds:uri="http://schemas.microsoft.com/office/2006/metadata/properties"/>
  </ds:schemaRefs>
</ds:datastoreItem>
</file>

<file path=customXml/itemProps4.xml><?xml version="1.0" encoding="utf-8"?>
<ds:datastoreItem xmlns:ds="http://schemas.openxmlformats.org/officeDocument/2006/customXml" ds:itemID="{E6ACDC9F-502B-488C-8D3F-BA2419DAEF72}">
  <ds:schemaRefs>
    <ds:schemaRef ds:uri="http://schemas.microsoft.com/sharepoint/events"/>
  </ds:schemaRefs>
</ds:datastoreItem>
</file>

<file path=customXml/itemProps5.xml><?xml version="1.0" encoding="utf-8"?>
<ds:datastoreItem xmlns:ds="http://schemas.openxmlformats.org/officeDocument/2006/customXml" ds:itemID="{E7EA4D12-8483-455F-824F-3B8FBD9E19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letter head-desktop print 1 (1).dotx</Template>
  <TotalTime>4</TotalTime>
  <Pages>3</Pages>
  <Words>451</Words>
  <Characters>2444</Characters>
  <Application>Microsoft Office Word</Application>
  <DocSecurity>0</DocSecurity>
  <Lines>47</Lines>
  <Paragraphs>26</Paragraphs>
  <ScaleCrop>false</ScaleCrop>
  <HeadingPairs>
    <vt:vector size="2" baseType="variant">
      <vt:variant>
        <vt:lpstr>Title</vt:lpstr>
      </vt:variant>
      <vt:variant>
        <vt:i4>1</vt:i4>
      </vt:variant>
    </vt:vector>
  </HeadingPairs>
  <TitlesOfParts>
    <vt:vector size="1" baseType="lpstr">
      <vt:lpstr/>
    </vt:vector>
  </TitlesOfParts>
  <Company>EEAS</Company>
  <LinksUpToDate>false</LinksUpToDate>
  <CharactersWithSpaces>2869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Benhardt Edem  Norglo</dc:creator>
  <cp:lastModifiedBy>HAIRSON Valerie (EEAS-ACCRA)</cp:lastModifiedBy>
  <cp:revision>7</cp:revision>
  <cp:lastPrinted>2019-01-31T13:04:00Z</cp:lastPrinted>
  <dcterms:created xsi:type="dcterms:W3CDTF">2019-05-06T17:26:00Z</dcterms:created>
  <dcterms:modified xsi:type="dcterms:W3CDTF">2019-05-15T17:01:00Z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0x01010064B0E16D2AFD2545A4395CE909ACEEEC</vt:lpwstr>
  </property>
  <property fmtid="{D5CDD505-2E9C-101B-9397-08002B2CF9AE}" pid="3" name="_dlc_DocIdItemGuid">
    <vt:lpwstr>2a95a35d-c2ae-4eb8-a621-ce758dd5756a</vt:lpwstr>
  </property>
</Properties>
</file>